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987D" w14:textId="77777777" w:rsidR="00300C11" w:rsidRDefault="00300C11">
      <w:pPr>
        <w:pageBreakBefore/>
        <w:autoSpaceDE w:val="0"/>
        <w:jc w:val="center"/>
        <w:rPr>
          <w:b/>
          <w:color w:val="000000"/>
          <w:sz w:val="22"/>
        </w:rPr>
      </w:pPr>
      <w:bookmarkStart w:id="0" w:name="a10To"/>
      <w:r>
        <w:rPr>
          <w:b/>
          <w:sz w:val="22"/>
        </w:rPr>
        <w:t>Terms of Reference for an Independent Report of Factual Findings on costs declared under a Grant Agreement financed under the Connecting Europe Facility (</w:t>
      </w:r>
      <w:r>
        <w:rPr>
          <w:b/>
          <w:bCs/>
          <w:color w:val="000000"/>
          <w:sz w:val="22"/>
        </w:rPr>
        <w:t>CEF)</w:t>
      </w:r>
    </w:p>
    <w:p w14:paraId="5BD4987E" w14:textId="77777777" w:rsidR="00300C11" w:rsidRDefault="00300C11">
      <w:pPr>
        <w:autoSpaceDE w:val="0"/>
        <w:rPr>
          <w:b/>
          <w:color w:val="000000"/>
          <w:sz w:val="22"/>
        </w:rPr>
      </w:pPr>
    </w:p>
    <w:p w14:paraId="5BD4987F" w14:textId="77777777" w:rsidR="00300C11" w:rsidRDefault="00300C11">
      <w:pPr>
        <w:autoSpaceDE w:val="0"/>
        <w:rPr>
          <w:sz w:val="22"/>
        </w:rPr>
      </w:pPr>
      <w:r>
        <w:rPr>
          <w:sz w:val="22"/>
        </w:rPr>
        <w:t>This document sets out the ‘</w:t>
      </w:r>
      <w:r>
        <w:rPr>
          <w:b/>
          <w:sz w:val="22"/>
        </w:rPr>
        <w:t>Terms of Reference</w:t>
      </w:r>
      <w:r>
        <w:rPr>
          <w:b/>
          <w:color w:val="000000"/>
        </w:rPr>
        <w:t xml:space="preserve"> </w:t>
      </w:r>
      <w:r>
        <w:rPr>
          <w:b/>
          <w:sz w:val="22"/>
        </w:rPr>
        <w:t>(</w:t>
      </w:r>
      <w:proofErr w:type="spellStart"/>
      <w:r>
        <w:rPr>
          <w:b/>
          <w:sz w:val="22"/>
        </w:rPr>
        <w:t>ToR</w:t>
      </w:r>
      <w:proofErr w:type="spellEnd"/>
      <w:r>
        <w:rPr>
          <w:b/>
          <w:sz w:val="22"/>
        </w:rPr>
        <w:t>)</w:t>
      </w:r>
      <w:r>
        <w:rPr>
          <w:sz w:val="22"/>
        </w:rPr>
        <w:t>’ under which</w:t>
      </w:r>
    </w:p>
    <w:p w14:paraId="5BD49880" w14:textId="77777777" w:rsidR="00300C11" w:rsidRDefault="00300C11">
      <w:pPr>
        <w:rPr>
          <w:sz w:val="22"/>
        </w:rPr>
      </w:pPr>
    </w:p>
    <w:p w14:paraId="5BD49881" w14:textId="6C3873E0" w:rsidR="00300C11" w:rsidRPr="00D563B9" w:rsidRDefault="00D563B9" w:rsidP="00D563B9">
      <w:pPr>
        <w:autoSpaceDE w:val="0"/>
        <w:jc w:val="center"/>
        <w:rPr>
          <w:iCs/>
          <w:sz w:val="22"/>
        </w:rPr>
      </w:pPr>
      <w:r w:rsidRPr="00D563B9">
        <w:rPr>
          <w:b/>
          <w:bCs/>
          <w:iCs/>
          <w:color w:val="000000"/>
          <w:sz w:val="22"/>
        </w:rPr>
        <w:t>Estonian Transport Administration</w:t>
      </w:r>
      <w:r w:rsidR="00300C11" w:rsidRPr="00D563B9">
        <w:rPr>
          <w:iCs/>
          <w:color w:val="000000"/>
          <w:sz w:val="22"/>
        </w:rPr>
        <w:t xml:space="preserve"> (‘the Beneficiary’)</w:t>
      </w:r>
    </w:p>
    <w:p w14:paraId="54E44D7F" w14:textId="77777777" w:rsidR="00D563B9" w:rsidRDefault="00D563B9">
      <w:pPr>
        <w:autoSpaceDE w:val="0"/>
        <w:rPr>
          <w:sz w:val="22"/>
        </w:rPr>
      </w:pPr>
    </w:p>
    <w:p w14:paraId="5BD49882" w14:textId="4CC24BD7" w:rsidR="00300C11" w:rsidRDefault="00300C11">
      <w:pPr>
        <w:autoSpaceDE w:val="0"/>
        <w:rPr>
          <w:sz w:val="22"/>
        </w:rPr>
      </w:pPr>
      <w:r>
        <w:rPr>
          <w:sz w:val="22"/>
        </w:rPr>
        <w:t xml:space="preserve">agrees to engage </w:t>
      </w:r>
    </w:p>
    <w:p w14:paraId="5BD49883" w14:textId="7C0C6837" w:rsidR="00300C11" w:rsidRDefault="001F0245">
      <w:pPr>
        <w:jc w:val="center"/>
        <w:rPr>
          <w:sz w:val="22"/>
        </w:rPr>
      </w:pPr>
      <w:r w:rsidRPr="001F0245">
        <w:rPr>
          <w:b/>
          <w:sz w:val="22"/>
          <w:shd w:val="clear" w:color="auto" w:fill="C0C0C0"/>
        </w:rPr>
        <w:t>Grant Thornton Baltic OÜ</w:t>
      </w:r>
      <w:r w:rsidR="00300C11">
        <w:rPr>
          <w:sz w:val="22"/>
        </w:rPr>
        <w:t xml:space="preserve"> (‘the Auditor’)</w:t>
      </w:r>
    </w:p>
    <w:p w14:paraId="5BD49884" w14:textId="77777777" w:rsidR="00300C11" w:rsidRDefault="00300C11">
      <w:pPr>
        <w:rPr>
          <w:sz w:val="22"/>
        </w:rPr>
      </w:pPr>
    </w:p>
    <w:p w14:paraId="5BD49885" w14:textId="1F8F845B" w:rsidR="00300C11" w:rsidRDefault="00300C11">
      <w:pPr>
        <w:rPr>
          <w:sz w:val="22"/>
        </w:rPr>
      </w:pPr>
      <w:r w:rsidRPr="155DD741">
        <w:rPr>
          <w:sz w:val="22"/>
        </w:rPr>
        <w:t>to produce an independent report of factual findings (‘the Report’) concerning the Financial Statement(s)</w:t>
      </w:r>
      <w:r w:rsidRPr="155DD741">
        <w:rPr>
          <w:rStyle w:val="Allmrkuseviide"/>
          <w:sz w:val="22"/>
        </w:rPr>
        <w:footnoteReference w:id="1"/>
      </w:r>
      <w:r w:rsidRPr="155DD741">
        <w:rPr>
          <w:sz w:val="22"/>
        </w:rPr>
        <w:t xml:space="preserve"> drawn up by the </w:t>
      </w:r>
      <w:r w:rsidR="00152F07" w:rsidRPr="155DD741">
        <w:rPr>
          <w:sz w:val="22"/>
        </w:rPr>
        <w:t>Estonian Transport Administration</w:t>
      </w:r>
      <w:r w:rsidR="00152F07" w:rsidRPr="155DD741">
        <w:rPr>
          <w:i/>
          <w:iCs/>
          <w:sz w:val="22"/>
        </w:rPr>
        <w:t xml:space="preserve"> </w:t>
      </w:r>
      <w:r w:rsidRPr="155DD741">
        <w:rPr>
          <w:sz w:val="22"/>
        </w:rPr>
        <w:t xml:space="preserve">for the </w:t>
      </w:r>
      <w:r w:rsidRPr="155DD741">
        <w:rPr>
          <w:color w:val="000000"/>
          <w:sz w:val="22"/>
        </w:rPr>
        <w:t>CEF</w:t>
      </w:r>
      <w:r w:rsidRPr="155DD741">
        <w:rPr>
          <w:sz w:val="22"/>
        </w:rPr>
        <w:t xml:space="preserve"> grant agreement </w:t>
      </w:r>
      <w:r w:rsidR="00E7306A" w:rsidRPr="155DD741">
        <w:rPr>
          <w:sz w:val="22"/>
        </w:rPr>
        <w:t xml:space="preserve">INEA/CEF/TRAN/M2018/1767529, </w:t>
      </w:r>
      <w:r w:rsidR="000D365F" w:rsidRPr="155DD741">
        <w:rPr>
          <w:sz w:val="22"/>
        </w:rPr>
        <w:t>"Dynamic traffic and truck parking management" ("the action"), action number 2018-EE-TM-0029-M</w:t>
      </w:r>
      <w:r w:rsidR="002D4BD1" w:rsidRPr="155DD741">
        <w:rPr>
          <w:sz w:val="22"/>
        </w:rPr>
        <w:t xml:space="preserve"> and duration </w:t>
      </w:r>
      <w:r w:rsidR="006D1C33" w:rsidRPr="155DD741">
        <w:rPr>
          <w:sz w:val="22"/>
        </w:rPr>
        <w:t>01/06/2019 (“the starting date”) until 31/12/202</w:t>
      </w:r>
      <w:r w:rsidR="003C104A">
        <w:rPr>
          <w:sz w:val="22"/>
        </w:rPr>
        <w:t>4</w:t>
      </w:r>
      <w:r w:rsidR="006D1C33" w:rsidRPr="155DD741">
        <w:rPr>
          <w:sz w:val="22"/>
        </w:rPr>
        <w:t xml:space="preserve"> (“the completion date)</w:t>
      </w:r>
      <w:r w:rsidRPr="155DD741">
        <w:rPr>
          <w:sz w:val="22"/>
        </w:rPr>
        <w:t xml:space="preserve"> (‘the Agreement’), and to issue a Certificate on the Financial Statements’ (‘CFS’) referred to in Article II.23.2 of the Agreement based on the compulsory reporting template stipulated by the Commission</w:t>
      </w:r>
      <w:r w:rsidR="00210E03" w:rsidRPr="155DD741">
        <w:rPr>
          <w:sz w:val="22"/>
        </w:rPr>
        <w:t>.</w:t>
      </w:r>
      <w:r w:rsidR="000D365F" w:rsidRPr="155DD741">
        <w:rPr>
          <w:sz w:val="22"/>
        </w:rPr>
        <w:t xml:space="preserve"> </w:t>
      </w:r>
    </w:p>
    <w:p w14:paraId="5BD49886" w14:textId="77777777" w:rsidR="00300C11" w:rsidRDefault="00300C11">
      <w:pPr>
        <w:rPr>
          <w:sz w:val="22"/>
        </w:rPr>
      </w:pPr>
    </w:p>
    <w:p w14:paraId="5BD49887" w14:textId="77BF93F7" w:rsidR="00300C11" w:rsidRDefault="00300C11">
      <w:pPr>
        <w:rPr>
          <w:sz w:val="22"/>
        </w:rPr>
      </w:pPr>
      <w:r>
        <w:rPr>
          <w:sz w:val="22"/>
        </w:rPr>
        <w:t>The Agreement has been concluded under the Connecting Europe Facility (CEF</w:t>
      </w:r>
      <w:r w:rsidRPr="00C11F6F">
        <w:rPr>
          <w:sz w:val="22"/>
        </w:rPr>
        <w:t xml:space="preserve">) </w:t>
      </w:r>
      <w:r w:rsidRPr="00C11F6F">
        <w:rPr>
          <w:color w:val="000000"/>
          <w:sz w:val="22"/>
        </w:rPr>
        <w:t>Transport sector</w:t>
      </w:r>
      <w:r>
        <w:rPr>
          <w:color w:val="000000"/>
          <w:sz w:val="22"/>
        </w:rPr>
        <w:t xml:space="preserve"> </w:t>
      </w:r>
      <w:r>
        <w:rPr>
          <w:sz w:val="22"/>
        </w:rPr>
        <w:t>between the B</w:t>
      </w:r>
      <w:r w:rsidRPr="004732E8">
        <w:rPr>
          <w:sz w:val="22"/>
        </w:rPr>
        <w:t xml:space="preserve">eneficiary and the </w:t>
      </w:r>
      <w:r w:rsidR="00BC0988" w:rsidRPr="004732E8">
        <w:rPr>
          <w:sz w:val="22"/>
        </w:rPr>
        <w:t>European Climate, Infrastructure and Environment</w:t>
      </w:r>
      <w:r w:rsidRPr="004732E8">
        <w:rPr>
          <w:sz w:val="22"/>
        </w:rPr>
        <w:t xml:space="preserve"> Executive Agency (</w:t>
      </w:r>
      <w:r w:rsidR="00BC0988" w:rsidRPr="004732E8">
        <w:rPr>
          <w:sz w:val="22"/>
        </w:rPr>
        <w:t>C</w:t>
      </w:r>
      <w:r w:rsidRPr="004732E8">
        <w:rPr>
          <w:sz w:val="22"/>
        </w:rPr>
        <w:t>INEA</w:t>
      </w:r>
      <w:r w:rsidRPr="004732E8">
        <w:rPr>
          <w:iCs/>
          <w:color w:val="000000"/>
          <w:sz w:val="22"/>
        </w:rPr>
        <w:t>)</w:t>
      </w:r>
      <w:r>
        <w:rPr>
          <w:color w:val="000000"/>
        </w:rPr>
        <w:t xml:space="preserve"> </w:t>
      </w:r>
      <w:r>
        <w:rPr>
          <w:color w:val="000000"/>
          <w:sz w:val="22"/>
        </w:rPr>
        <w:t>(‘the Agency’), under the powers delegated by the European Commission (‘the Commission’</w:t>
      </w:r>
      <w:r>
        <w:rPr>
          <w:iCs/>
          <w:color w:val="000000"/>
          <w:sz w:val="22"/>
        </w:rPr>
        <w:t>).</w:t>
      </w:r>
      <w:r>
        <w:rPr>
          <w:sz w:val="22"/>
        </w:rPr>
        <w:t xml:space="preserve"> </w:t>
      </w:r>
    </w:p>
    <w:p w14:paraId="5BD49888" w14:textId="77777777" w:rsidR="00300C11" w:rsidRDefault="00300C11">
      <w:pPr>
        <w:rPr>
          <w:sz w:val="22"/>
        </w:rPr>
      </w:pPr>
    </w:p>
    <w:p w14:paraId="5BD49889" w14:textId="77777777" w:rsidR="00300C11" w:rsidRDefault="00300C11">
      <w:pPr>
        <w:rPr>
          <w:sz w:val="22"/>
        </w:rPr>
      </w:pPr>
      <w:r>
        <w:rPr>
          <w:sz w:val="22"/>
        </w:rPr>
        <w:t>The</w:t>
      </w:r>
      <w:r>
        <w:rPr>
          <w:i/>
          <w:sz w:val="22"/>
        </w:rPr>
        <w:t xml:space="preserve"> </w:t>
      </w:r>
      <w:r>
        <w:rPr>
          <w:sz w:val="22"/>
        </w:rPr>
        <w:t xml:space="preserve">Agency is mentioned as a signatory of the Agreement with the Beneficiary only. The Agency is not a party to this engagement. </w:t>
      </w:r>
    </w:p>
    <w:p w14:paraId="5BD4988A" w14:textId="77777777" w:rsidR="00300C11" w:rsidRDefault="00300C11">
      <w:pPr>
        <w:autoSpaceDE w:val="0"/>
        <w:rPr>
          <w:sz w:val="22"/>
        </w:rPr>
      </w:pPr>
    </w:p>
    <w:p w14:paraId="5BD4988B" w14:textId="77777777" w:rsidR="00300C11" w:rsidRDefault="00300C11">
      <w:pPr>
        <w:autoSpaceDE w:val="0"/>
        <w:rPr>
          <w:sz w:val="22"/>
        </w:rPr>
      </w:pPr>
      <w:r>
        <w:rPr>
          <w:b/>
          <w:bCs/>
          <w:color w:val="000000"/>
          <w:sz w:val="22"/>
        </w:rPr>
        <w:t>1.1</w:t>
      </w:r>
      <w:r>
        <w:rPr>
          <w:b/>
          <w:bCs/>
          <w:color w:val="000000"/>
          <w:sz w:val="22"/>
        </w:rPr>
        <w:tab/>
      </w:r>
      <w:r>
        <w:rPr>
          <w:b/>
          <w:sz w:val="22"/>
        </w:rPr>
        <w:t>Subject of the engagement</w:t>
      </w:r>
    </w:p>
    <w:p w14:paraId="5BD4988C" w14:textId="77777777" w:rsidR="00300C11" w:rsidRDefault="00300C11">
      <w:pPr>
        <w:autoSpaceDE w:val="0"/>
        <w:rPr>
          <w:sz w:val="22"/>
        </w:rPr>
      </w:pPr>
    </w:p>
    <w:p w14:paraId="5BD4988D" w14:textId="415F631E" w:rsidR="00300C11" w:rsidRDefault="00300C11">
      <w:pPr>
        <w:autoSpaceDE w:val="0"/>
        <w:rPr>
          <w:sz w:val="22"/>
        </w:rPr>
      </w:pPr>
      <w:r>
        <w:rPr>
          <w:sz w:val="22"/>
        </w:rPr>
        <w:t xml:space="preserve">The coordinator must submit to </w:t>
      </w:r>
      <w:r w:rsidRPr="00081358">
        <w:rPr>
          <w:sz w:val="22"/>
        </w:rPr>
        <w:t xml:space="preserve">the </w:t>
      </w:r>
      <w:r w:rsidRPr="004D17AD">
        <w:rPr>
          <w:sz w:val="22"/>
        </w:rPr>
        <w:t>Agency the 8 months following the end of the reporting perio</w:t>
      </w:r>
      <w:r w:rsidR="004D17AD" w:rsidRPr="004D17AD">
        <w:rPr>
          <w:sz w:val="22"/>
        </w:rPr>
        <w:t xml:space="preserve">d </w:t>
      </w:r>
      <w:r w:rsidRPr="004D17AD">
        <w:rPr>
          <w:sz w:val="22"/>
        </w:rPr>
        <w:t>following the end of the last reporting period</w:t>
      </w:r>
      <w:r w:rsidR="004D17AD" w:rsidRPr="004D17AD">
        <w:rPr>
          <w:sz w:val="22"/>
        </w:rPr>
        <w:t xml:space="preserve"> </w:t>
      </w:r>
      <w:r w:rsidRPr="004D17AD">
        <w:rPr>
          <w:sz w:val="22"/>
        </w:rPr>
        <w:t>which should include, amongst other documents, a CFS for each beneficiary, each Affiliated Entity and</w:t>
      </w:r>
      <w:r w:rsidRPr="00EF276D">
        <w:rPr>
          <w:sz w:val="22"/>
        </w:rPr>
        <w:t xml:space="preserve"> Implementing Body, for which a total contribution of EUR 325 000 or more is requested, as reimbursement of</w:t>
      </w:r>
      <w:r w:rsidR="00E30EDD">
        <w:rPr>
          <w:sz w:val="22"/>
        </w:rPr>
        <w:t xml:space="preserve"> </w:t>
      </w:r>
      <w:r w:rsidRPr="00EF276D">
        <w:rPr>
          <w:sz w:val="22"/>
        </w:rPr>
        <w:t xml:space="preserve">actual </w:t>
      </w:r>
      <w:r w:rsidR="009A1C38" w:rsidRPr="004015F3">
        <w:rPr>
          <w:sz w:val="22"/>
        </w:rPr>
        <w:t xml:space="preserve">eligible </w:t>
      </w:r>
      <w:r w:rsidRPr="004015F3">
        <w:rPr>
          <w:sz w:val="22"/>
        </w:rPr>
        <w:t>costs and unit costs calculated on the basis of its usual cost accounting practices (see Article II.23.2 of the Agreement). The CFS must cover all reporting periods</w:t>
      </w:r>
      <w:r>
        <w:rPr>
          <w:sz w:val="22"/>
        </w:rPr>
        <w:t xml:space="preserve"> of the beneficiary, Affiliated Entity or Implementing Body indicated above.</w:t>
      </w:r>
    </w:p>
    <w:p w14:paraId="5BD4988E" w14:textId="77777777" w:rsidR="00300C11" w:rsidRDefault="00300C11">
      <w:pPr>
        <w:autoSpaceDE w:val="0"/>
        <w:rPr>
          <w:sz w:val="22"/>
        </w:rPr>
      </w:pPr>
    </w:p>
    <w:p w14:paraId="5BD4988F" w14:textId="41FF8940" w:rsidR="00300C11" w:rsidRDefault="00300C11">
      <w:pPr>
        <w:autoSpaceDE w:val="0"/>
        <w:rPr>
          <w:sz w:val="22"/>
        </w:rPr>
      </w:pPr>
      <w:r>
        <w:rPr>
          <w:sz w:val="22"/>
        </w:rPr>
        <w:t xml:space="preserve">The Beneficiary must submit to the coordinator the CFS </w:t>
      </w:r>
      <w:r w:rsidR="00E85BDD">
        <w:rPr>
          <w:sz w:val="22"/>
        </w:rPr>
        <w:t xml:space="preserve">covering the total declared costs </w:t>
      </w:r>
      <w:r>
        <w:rPr>
          <w:sz w:val="22"/>
        </w:rPr>
        <w:t>for itself, its Affiliated Entity(</w:t>
      </w:r>
      <w:proofErr w:type="spellStart"/>
      <w:r>
        <w:rPr>
          <w:sz w:val="22"/>
        </w:rPr>
        <w:t>ies</w:t>
      </w:r>
      <w:proofErr w:type="spellEnd"/>
      <w:r>
        <w:rPr>
          <w:sz w:val="22"/>
        </w:rPr>
        <w:t>)</w:t>
      </w:r>
      <w:r>
        <w:rPr>
          <w:color w:val="000000"/>
          <w:sz w:val="22"/>
        </w:rPr>
        <w:t xml:space="preserve"> and its Implementing Body(</w:t>
      </w:r>
      <w:proofErr w:type="spellStart"/>
      <w:r>
        <w:rPr>
          <w:color w:val="000000"/>
          <w:sz w:val="22"/>
        </w:rPr>
        <w:t>ies</w:t>
      </w:r>
      <w:proofErr w:type="spellEnd"/>
      <w:r>
        <w:rPr>
          <w:color w:val="000000"/>
          <w:sz w:val="22"/>
        </w:rPr>
        <w:t>),</w:t>
      </w:r>
      <w:r>
        <w:rPr>
          <w:sz w:val="22"/>
        </w:rPr>
        <w:t xml:space="preserve"> if the CFS must be included in the request for </w:t>
      </w:r>
      <w:r>
        <w:rPr>
          <w:i/>
          <w:sz w:val="22"/>
        </w:rPr>
        <w:t>interim</w:t>
      </w:r>
      <w:r>
        <w:rPr>
          <w:sz w:val="22"/>
        </w:rPr>
        <w:t xml:space="preserve"> payment according to Article II.23.2 of the Agreement</w:t>
      </w:r>
      <w:r>
        <w:rPr>
          <w:color w:val="000000"/>
          <w:sz w:val="22"/>
        </w:rPr>
        <w:t>.</w:t>
      </w:r>
    </w:p>
    <w:p w14:paraId="5BD49890" w14:textId="77777777" w:rsidR="00300C11" w:rsidRDefault="00300C11">
      <w:pPr>
        <w:autoSpaceDE w:val="0"/>
        <w:rPr>
          <w:sz w:val="22"/>
        </w:rPr>
      </w:pPr>
    </w:p>
    <w:p w14:paraId="5BD49891" w14:textId="77777777" w:rsidR="00300C11" w:rsidRDefault="00300C11">
      <w:pPr>
        <w:autoSpaceDE w:val="0"/>
        <w:rPr>
          <w:sz w:val="22"/>
        </w:rPr>
      </w:pPr>
      <w:r>
        <w:rPr>
          <w:sz w:val="22"/>
        </w:rPr>
        <w:t>The CFS is composed of two separate documents:</w:t>
      </w:r>
    </w:p>
    <w:p w14:paraId="5BD49892" w14:textId="77777777" w:rsidR="00300C11" w:rsidRDefault="00300C11">
      <w:pPr>
        <w:autoSpaceDE w:val="0"/>
        <w:rPr>
          <w:sz w:val="22"/>
        </w:rPr>
      </w:pPr>
    </w:p>
    <w:p w14:paraId="5BD49893" w14:textId="2E70C969" w:rsidR="00300C11" w:rsidRDefault="00300C11">
      <w:pPr>
        <w:numPr>
          <w:ilvl w:val="3"/>
          <w:numId w:val="9"/>
        </w:numPr>
        <w:autoSpaceDE w:val="0"/>
        <w:ind w:left="426" w:hanging="426"/>
        <w:rPr>
          <w:sz w:val="22"/>
        </w:rPr>
      </w:pPr>
      <w:r>
        <w:rPr>
          <w:sz w:val="22"/>
        </w:rPr>
        <w:t xml:space="preserve">The Terms of Reference (‘the </w:t>
      </w:r>
      <w:proofErr w:type="spellStart"/>
      <w:r>
        <w:rPr>
          <w:sz w:val="22"/>
        </w:rPr>
        <w:t>ToR</w:t>
      </w:r>
      <w:proofErr w:type="spellEnd"/>
      <w:r>
        <w:rPr>
          <w:sz w:val="22"/>
        </w:rPr>
        <w:t xml:space="preserve">’) to be signed by the </w:t>
      </w:r>
      <w:r>
        <w:rPr>
          <w:i/>
          <w:sz w:val="22"/>
        </w:rPr>
        <w:t>Beneficiary</w:t>
      </w:r>
      <w:r>
        <w:rPr>
          <w:sz w:val="22"/>
        </w:rPr>
        <w:t xml:space="preserve"> and the </w:t>
      </w:r>
      <w:proofErr w:type="gramStart"/>
      <w:r>
        <w:rPr>
          <w:sz w:val="22"/>
        </w:rPr>
        <w:t>Auditor;</w:t>
      </w:r>
      <w:proofErr w:type="gramEnd"/>
    </w:p>
    <w:p w14:paraId="5BD49894" w14:textId="77777777" w:rsidR="00300C11" w:rsidRDefault="00300C11">
      <w:pPr>
        <w:numPr>
          <w:ilvl w:val="3"/>
          <w:numId w:val="9"/>
        </w:numPr>
        <w:autoSpaceDE w:val="0"/>
        <w:ind w:left="426" w:hanging="426"/>
        <w:rPr>
          <w:sz w:val="22"/>
        </w:rPr>
      </w:pPr>
      <w:r>
        <w:rPr>
          <w:sz w:val="22"/>
        </w:rPr>
        <w:t>The Auditor’s Independent Report of Factual Findings (‘the Report’) to be issued on the Auditor’s letterhead, dated, stamped and signed by the Auditor (or the competent public officer) which includes the agreed-upon procedures (‘the Procedures’) to be performed by the Auditor, and the standard factual findings (‘the Findings’) to be confirmed by the Auditor.</w:t>
      </w:r>
    </w:p>
    <w:p w14:paraId="5BD49895" w14:textId="77777777" w:rsidR="00300C11" w:rsidRDefault="00300C11">
      <w:pPr>
        <w:autoSpaceDE w:val="0"/>
        <w:rPr>
          <w:sz w:val="22"/>
        </w:rPr>
      </w:pPr>
    </w:p>
    <w:p w14:paraId="5BD49896" w14:textId="7F903F7B" w:rsidR="00300C11" w:rsidRDefault="00300C11">
      <w:pPr>
        <w:autoSpaceDE w:val="0"/>
        <w:rPr>
          <w:sz w:val="22"/>
        </w:rPr>
      </w:pPr>
      <w:r>
        <w:rPr>
          <w:sz w:val="22"/>
        </w:rPr>
        <w:t xml:space="preserve">If the CFS must be included </w:t>
      </w:r>
      <w:r w:rsidRPr="00627449">
        <w:rPr>
          <w:sz w:val="22"/>
        </w:rPr>
        <w:t>in the interim report according to Article II.23.2 of the Agreement, the request for interim payment rel</w:t>
      </w:r>
      <w:r>
        <w:rPr>
          <w:sz w:val="22"/>
        </w:rPr>
        <w:t xml:space="preserve">ating to the Agreement cannot be made without the CFS. However, the </w:t>
      </w:r>
      <w:r>
        <w:rPr>
          <w:sz w:val="22"/>
        </w:rPr>
        <w:lastRenderedPageBreak/>
        <w:t>payment for reimbursement of costs covered by the CFS does not preclude the</w:t>
      </w:r>
      <w:r>
        <w:rPr>
          <w:i/>
          <w:sz w:val="22"/>
        </w:rPr>
        <w:t xml:space="preserve"> </w:t>
      </w:r>
      <w:r>
        <w:rPr>
          <w:iCs/>
          <w:color w:val="000000"/>
          <w:sz w:val="22"/>
        </w:rPr>
        <w:t xml:space="preserve">Commission, the </w:t>
      </w:r>
      <w:r>
        <w:rPr>
          <w:sz w:val="22"/>
        </w:rPr>
        <w:t>Agency</w:t>
      </w:r>
      <w:r>
        <w:rPr>
          <w:i/>
          <w:sz w:val="22"/>
        </w:rPr>
        <w:t>,</w:t>
      </w:r>
      <w:r>
        <w:rPr>
          <w:sz w:val="22"/>
        </w:rPr>
        <w:t xml:space="preserve"> the European Anti-Fraud Office and the European Court of Auditors from carrying out checks, reviews, audits and investigations in accordance with Article II.27 of the Agreement.</w:t>
      </w:r>
    </w:p>
    <w:p w14:paraId="5BD49897" w14:textId="77777777" w:rsidR="00300C11" w:rsidRDefault="00300C11">
      <w:pPr>
        <w:autoSpaceDE w:val="0"/>
        <w:rPr>
          <w:sz w:val="22"/>
        </w:rPr>
      </w:pPr>
    </w:p>
    <w:p w14:paraId="5BD49898" w14:textId="77777777" w:rsidR="00300C11" w:rsidRDefault="00300C11">
      <w:pPr>
        <w:autoSpaceDE w:val="0"/>
        <w:rPr>
          <w:sz w:val="22"/>
        </w:rPr>
      </w:pPr>
      <w:r>
        <w:rPr>
          <w:b/>
          <w:bCs/>
          <w:color w:val="000000"/>
          <w:sz w:val="22"/>
        </w:rPr>
        <w:t>1.2</w:t>
      </w:r>
      <w:r>
        <w:rPr>
          <w:b/>
          <w:bCs/>
          <w:color w:val="000000"/>
          <w:sz w:val="22"/>
        </w:rPr>
        <w:tab/>
      </w:r>
      <w:r>
        <w:rPr>
          <w:b/>
          <w:sz w:val="22"/>
        </w:rPr>
        <w:t>Responsibilities</w:t>
      </w:r>
    </w:p>
    <w:p w14:paraId="5BD49899" w14:textId="77777777" w:rsidR="00300C11" w:rsidRDefault="00300C11">
      <w:pPr>
        <w:autoSpaceDE w:val="0"/>
        <w:rPr>
          <w:sz w:val="22"/>
        </w:rPr>
      </w:pPr>
    </w:p>
    <w:p w14:paraId="5BD4989A" w14:textId="17F78EFB" w:rsidR="00300C11" w:rsidRPr="00627449" w:rsidRDefault="00300C11">
      <w:pPr>
        <w:autoSpaceDE w:val="0"/>
        <w:rPr>
          <w:sz w:val="22"/>
        </w:rPr>
      </w:pPr>
      <w:r w:rsidRPr="00627449">
        <w:rPr>
          <w:sz w:val="22"/>
        </w:rPr>
        <w:t>The Beneficiary:</w:t>
      </w:r>
    </w:p>
    <w:p w14:paraId="5BD4989B" w14:textId="16362C48" w:rsidR="00300C11" w:rsidRDefault="00300C11" w:rsidP="00E30EDD">
      <w:pPr>
        <w:numPr>
          <w:ilvl w:val="0"/>
          <w:numId w:val="18"/>
        </w:numPr>
        <w:autoSpaceDE w:val="0"/>
        <w:ind w:left="709" w:hanging="296"/>
        <w:rPr>
          <w:sz w:val="22"/>
        </w:rPr>
      </w:pPr>
      <w:r>
        <w:rPr>
          <w:sz w:val="22"/>
        </w:rPr>
        <w:t xml:space="preserve">must draw up the Financial Statement(s) for the action financed by the Agreement in compliance with the obligations under the Agreement. The Financial Statement(s) must be drawn up according to </w:t>
      </w:r>
      <w:r w:rsidRPr="00627449">
        <w:rPr>
          <w:sz w:val="22"/>
        </w:rPr>
        <w:t>the Beneficiary’s</w:t>
      </w:r>
      <w:r>
        <w:rPr>
          <w:sz w:val="22"/>
        </w:rPr>
        <w:t xml:space="preserve"> accounting and book-keeping system and the underlying accounts and </w:t>
      </w:r>
      <w:proofErr w:type="gramStart"/>
      <w:r>
        <w:rPr>
          <w:sz w:val="22"/>
        </w:rPr>
        <w:t>records;</w:t>
      </w:r>
      <w:proofErr w:type="gramEnd"/>
    </w:p>
    <w:p w14:paraId="5BD4989C" w14:textId="77777777" w:rsidR="00300C11" w:rsidRDefault="00300C11">
      <w:pPr>
        <w:numPr>
          <w:ilvl w:val="0"/>
          <w:numId w:val="18"/>
        </w:numPr>
        <w:autoSpaceDE w:val="0"/>
        <w:ind w:left="709" w:hanging="295"/>
        <w:rPr>
          <w:sz w:val="22"/>
        </w:rPr>
      </w:pPr>
      <w:r>
        <w:rPr>
          <w:sz w:val="22"/>
        </w:rPr>
        <w:t xml:space="preserve">must send the Financial Statement(s) to the </w:t>
      </w:r>
      <w:proofErr w:type="gramStart"/>
      <w:r>
        <w:rPr>
          <w:sz w:val="22"/>
        </w:rPr>
        <w:t>Auditor;</w:t>
      </w:r>
      <w:proofErr w:type="gramEnd"/>
    </w:p>
    <w:p w14:paraId="5BD4989D" w14:textId="77777777" w:rsidR="00300C11" w:rsidRDefault="00300C11">
      <w:pPr>
        <w:numPr>
          <w:ilvl w:val="0"/>
          <w:numId w:val="18"/>
        </w:numPr>
        <w:autoSpaceDE w:val="0"/>
        <w:ind w:left="709" w:hanging="295"/>
        <w:rPr>
          <w:sz w:val="22"/>
        </w:rPr>
      </w:pPr>
      <w:r>
        <w:rPr>
          <w:sz w:val="22"/>
        </w:rPr>
        <w:t>is responsible and liable for the accuracy of the Financial Statement(s</w:t>
      </w:r>
      <w:proofErr w:type="gramStart"/>
      <w:r>
        <w:rPr>
          <w:sz w:val="22"/>
        </w:rPr>
        <w:t>);</w:t>
      </w:r>
      <w:proofErr w:type="gramEnd"/>
    </w:p>
    <w:p w14:paraId="5BD4989E" w14:textId="77777777" w:rsidR="00300C11" w:rsidRDefault="00300C11">
      <w:pPr>
        <w:numPr>
          <w:ilvl w:val="0"/>
          <w:numId w:val="18"/>
        </w:numPr>
        <w:autoSpaceDE w:val="0"/>
        <w:ind w:left="709" w:hanging="295"/>
        <w:rPr>
          <w:sz w:val="22"/>
        </w:rPr>
      </w:pPr>
      <w:r>
        <w:rPr>
          <w:sz w:val="22"/>
        </w:rPr>
        <w:t xml:space="preserve">is responsible for the completeness and accuracy of the information provided to enable the Auditor to carry out the Procedures. It must provide the Auditor with a written representation letter supporting these statements. The written representation letter must state the period covered by the statements and must be </w:t>
      </w:r>
      <w:proofErr w:type="gramStart"/>
      <w:r>
        <w:rPr>
          <w:sz w:val="22"/>
        </w:rPr>
        <w:t>dated;</w:t>
      </w:r>
      <w:proofErr w:type="gramEnd"/>
    </w:p>
    <w:p w14:paraId="5BD4989F" w14:textId="43E51EEF" w:rsidR="00300C11" w:rsidRPr="00627449" w:rsidRDefault="00300C11">
      <w:pPr>
        <w:numPr>
          <w:ilvl w:val="0"/>
          <w:numId w:val="18"/>
        </w:numPr>
        <w:autoSpaceDE w:val="0"/>
        <w:ind w:left="709" w:hanging="295"/>
        <w:rPr>
          <w:iCs/>
          <w:sz w:val="22"/>
        </w:rPr>
      </w:pPr>
      <w:r>
        <w:rPr>
          <w:sz w:val="22"/>
        </w:rPr>
        <w:t xml:space="preserve">accepts that the Auditor cannot carry out the Procedures unless it is given full access to the </w:t>
      </w:r>
      <w:r w:rsidRPr="00627449">
        <w:rPr>
          <w:iCs/>
          <w:sz w:val="22"/>
        </w:rPr>
        <w:t>Beneficiary’s staff and accounting as well as any other relevant records and documentation.</w:t>
      </w:r>
    </w:p>
    <w:p w14:paraId="5BD498A0" w14:textId="77777777" w:rsidR="00300C11" w:rsidRDefault="00300C11">
      <w:pPr>
        <w:autoSpaceDE w:val="0"/>
        <w:rPr>
          <w:sz w:val="22"/>
        </w:rPr>
      </w:pPr>
    </w:p>
    <w:p w14:paraId="5BD498A1" w14:textId="77777777" w:rsidR="00300C11" w:rsidRDefault="00300C11">
      <w:pPr>
        <w:autoSpaceDE w:val="0"/>
        <w:rPr>
          <w:i/>
          <w:sz w:val="22"/>
        </w:rPr>
      </w:pPr>
      <w:r>
        <w:rPr>
          <w:sz w:val="22"/>
        </w:rPr>
        <w:t xml:space="preserve">The Auditor: </w:t>
      </w:r>
    </w:p>
    <w:p w14:paraId="5BD498A2" w14:textId="52E61470" w:rsidR="00300C11" w:rsidRDefault="00300C11">
      <w:pPr>
        <w:numPr>
          <w:ilvl w:val="0"/>
          <w:numId w:val="12"/>
        </w:numPr>
        <w:autoSpaceDE w:val="0"/>
        <w:ind w:left="714" w:hanging="357"/>
        <w:rPr>
          <w:i/>
          <w:sz w:val="22"/>
        </w:rPr>
      </w:pPr>
      <w:r>
        <w:rPr>
          <w:sz w:val="22"/>
        </w:rPr>
        <w:t>is qualified to carry out statutory audits of accounting documents in accordance with Directive 2006/43/EC of the European Parliament and of the Council of 17 May 2006 on statutory audits of annual accounts and consolidated accounts, amending Council Directives 78/660/EEC and 83/349/EEC and repealing Council Directive 84/253/EEC or similar national regulations.</w:t>
      </w:r>
    </w:p>
    <w:p w14:paraId="5BD498A5" w14:textId="36188C9C" w:rsidR="00300C11" w:rsidRDefault="00300C11" w:rsidP="00B933FC">
      <w:pPr>
        <w:autoSpaceDE w:val="0"/>
        <w:rPr>
          <w:sz w:val="22"/>
        </w:rPr>
      </w:pPr>
    </w:p>
    <w:p w14:paraId="5BD498A6" w14:textId="77777777" w:rsidR="00300C11" w:rsidRDefault="00300C11">
      <w:pPr>
        <w:autoSpaceDE w:val="0"/>
        <w:rPr>
          <w:sz w:val="22"/>
        </w:rPr>
      </w:pPr>
      <w:r>
        <w:rPr>
          <w:sz w:val="22"/>
        </w:rPr>
        <w:t>The Auditor:</w:t>
      </w:r>
    </w:p>
    <w:p w14:paraId="5BD498A7" w14:textId="04E0A012" w:rsidR="00300C11" w:rsidRPr="007201C8" w:rsidRDefault="00300C11">
      <w:pPr>
        <w:numPr>
          <w:ilvl w:val="0"/>
          <w:numId w:val="17"/>
        </w:numPr>
        <w:autoSpaceDE w:val="0"/>
        <w:rPr>
          <w:sz w:val="22"/>
        </w:rPr>
      </w:pPr>
      <w:r>
        <w:rPr>
          <w:sz w:val="22"/>
        </w:rPr>
        <w:t xml:space="preserve">must be independent from the Beneficiary, in particular, it must not have been involved in preparing the </w:t>
      </w:r>
      <w:r w:rsidRPr="007201C8">
        <w:rPr>
          <w:sz w:val="22"/>
        </w:rPr>
        <w:t>Beneficiary’s</w:t>
      </w:r>
      <w:r w:rsidR="00F0093B">
        <w:rPr>
          <w:sz w:val="22"/>
        </w:rPr>
        <w:t xml:space="preserve"> </w:t>
      </w:r>
      <w:r>
        <w:rPr>
          <w:sz w:val="22"/>
        </w:rPr>
        <w:t>Financial Statement(s</w:t>
      </w:r>
      <w:r w:rsidRPr="007201C8">
        <w:rPr>
          <w:sz w:val="22"/>
        </w:rPr>
        <w:t xml:space="preserve">) or providing consultancy advice on the related operations and underlying </w:t>
      </w:r>
      <w:proofErr w:type="gramStart"/>
      <w:r w:rsidRPr="007201C8">
        <w:rPr>
          <w:sz w:val="22"/>
        </w:rPr>
        <w:t>transactions;</w:t>
      </w:r>
      <w:proofErr w:type="gramEnd"/>
    </w:p>
    <w:p w14:paraId="5BD498A8" w14:textId="77777777" w:rsidR="00300C11" w:rsidRDefault="00300C11">
      <w:pPr>
        <w:numPr>
          <w:ilvl w:val="0"/>
          <w:numId w:val="17"/>
        </w:numPr>
        <w:autoSpaceDE w:val="0"/>
        <w:rPr>
          <w:sz w:val="22"/>
        </w:rPr>
      </w:pPr>
      <w:r>
        <w:rPr>
          <w:sz w:val="22"/>
        </w:rPr>
        <w:t xml:space="preserve">must plan work so that the Procedures may be carried out and the Findings may be </w:t>
      </w:r>
      <w:proofErr w:type="gramStart"/>
      <w:r>
        <w:rPr>
          <w:sz w:val="22"/>
        </w:rPr>
        <w:t>assessed;</w:t>
      </w:r>
      <w:proofErr w:type="gramEnd"/>
    </w:p>
    <w:p w14:paraId="5BD498A9" w14:textId="77777777" w:rsidR="00300C11" w:rsidRDefault="00300C11">
      <w:pPr>
        <w:numPr>
          <w:ilvl w:val="0"/>
          <w:numId w:val="17"/>
        </w:numPr>
        <w:autoSpaceDE w:val="0"/>
        <w:rPr>
          <w:sz w:val="22"/>
        </w:rPr>
      </w:pPr>
      <w:r>
        <w:rPr>
          <w:sz w:val="22"/>
        </w:rPr>
        <w:t xml:space="preserve">must adhere to the Procedures laid down and the compulsory report </w:t>
      </w:r>
      <w:proofErr w:type="gramStart"/>
      <w:r>
        <w:rPr>
          <w:sz w:val="22"/>
        </w:rPr>
        <w:t>format;</w:t>
      </w:r>
      <w:proofErr w:type="gramEnd"/>
    </w:p>
    <w:p w14:paraId="5BD498AA" w14:textId="77777777" w:rsidR="00300C11" w:rsidRDefault="00300C11">
      <w:pPr>
        <w:numPr>
          <w:ilvl w:val="0"/>
          <w:numId w:val="17"/>
        </w:numPr>
        <w:autoSpaceDE w:val="0"/>
        <w:rPr>
          <w:sz w:val="22"/>
        </w:rPr>
      </w:pPr>
      <w:r>
        <w:rPr>
          <w:sz w:val="22"/>
        </w:rPr>
        <w:t xml:space="preserve">must carry out the engagement in accordance with this </w:t>
      </w:r>
      <w:proofErr w:type="spellStart"/>
      <w:proofErr w:type="gramStart"/>
      <w:r>
        <w:rPr>
          <w:sz w:val="22"/>
        </w:rPr>
        <w:t>ToR</w:t>
      </w:r>
      <w:proofErr w:type="spellEnd"/>
      <w:r>
        <w:rPr>
          <w:sz w:val="22"/>
        </w:rPr>
        <w:t>;</w:t>
      </w:r>
      <w:proofErr w:type="gramEnd"/>
    </w:p>
    <w:p w14:paraId="5BD498AB" w14:textId="77777777" w:rsidR="00300C11" w:rsidRDefault="00300C11">
      <w:pPr>
        <w:numPr>
          <w:ilvl w:val="0"/>
          <w:numId w:val="17"/>
        </w:numPr>
        <w:autoSpaceDE w:val="0"/>
        <w:rPr>
          <w:sz w:val="22"/>
        </w:rPr>
      </w:pPr>
      <w:r>
        <w:rPr>
          <w:sz w:val="22"/>
        </w:rPr>
        <w:t xml:space="preserve">must document matters which are important to support the </w:t>
      </w:r>
      <w:proofErr w:type="gramStart"/>
      <w:r>
        <w:rPr>
          <w:sz w:val="22"/>
        </w:rPr>
        <w:t>Report;</w:t>
      </w:r>
      <w:proofErr w:type="gramEnd"/>
    </w:p>
    <w:p w14:paraId="5BD498AC" w14:textId="77777777" w:rsidR="00300C11" w:rsidRDefault="00300C11">
      <w:pPr>
        <w:numPr>
          <w:ilvl w:val="0"/>
          <w:numId w:val="17"/>
        </w:numPr>
        <w:autoSpaceDE w:val="0"/>
        <w:rPr>
          <w:sz w:val="22"/>
        </w:rPr>
      </w:pPr>
      <w:r>
        <w:rPr>
          <w:sz w:val="22"/>
        </w:rPr>
        <w:t xml:space="preserve">must base its Report on the evidence </w:t>
      </w:r>
      <w:proofErr w:type="gramStart"/>
      <w:r>
        <w:rPr>
          <w:sz w:val="22"/>
        </w:rPr>
        <w:t>gathered;</w:t>
      </w:r>
      <w:proofErr w:type="gramEnd"/>
    </w:p>
    <w:p w14:paraId="5BD498AD" w14:textId="09CAB373" w:rsidR="00300C11" w:rsidRDefault="00300C11">
      <w:pPr>
        <w:numPr>
          <w:ilvl w:val="0"/>
          <w:numId w:val="17"/>
        </w:numPr>
        <w:autoSpaceDE w:val="0"/>
        <w:rPr>
          <w:sz w:val="22"/>
        </w:rPr>
      </w:pPr>
      <w:r>
        <w:rPr>
          <w:sz w:val="22"/>
        </w:rPr>
        <w:t xml:space="preserve">must submit the Report to the </w:t>
      </w:r>
      <w:r w:rsidRPr="00627449">
        <w:rPr>
          <w:iCs/>
          <w:sz w:val="22"/>
        </w:rPr>
        <w:t>Beneficiary</w:t>
      </w:r>
      <w:r>
        <w:rPr>
          <w:sz w:val="22"/>
        </w:rPr>
        <w:t>.</w:t>
      </w:r>
    </w:p>
    <w:p w14:paraId="5BD498AE" w14:textId="77777777" w:rsidR="00210E03" w:rsidRDefault="00210E03">
      <w:pPr>
        <w:autoSpaceDE w:val="0"/>
        <w:rPr>
          <w:sz w:val="22"/>
        </w:rPr>
      </w:pPr>
    </w:p>
    <w:p w14:paraId="5BD498AF" w14:textId="77777777" w:rsidR="00300C11" w:rsidRDefault="00300C11">
      <w:pPr>
        <w:autoSpaceDE w:val="0"/>
        <w:rPr>
          <w:sz w:val="22"/>
        </w:rPr>
      </w:pPr>
      <w:r>
        <w:rPr>
          <w:sz w:val="22"/>
        </w:rPr>
        <w:t xml:space="preserve">The Agency sets out the Procedures to be carried out by the Auditor. The Auditor is not responsible for their suitability or pertinence. As this engagement is not an assurance engagement, the Auditor does not provide an audit opinion or a statement of assurance. </w:t>
      </w:r>
    </w:p>
    <w:p w14:paraId="5BD498B0" w14:textId="77777777" w:rsidR="00300C11" w:rsidRDefault="00300C11">
      <w:pPr>
        <w:autoSpaceDE w:val="0"/>
        <w:jc w:val="left"/>
        <w:rPr>
          <w:sz w:val="22"/>
        </w:rPr>
      </w:pPr>
    </w:p>
    <w:p w14:paraId="5BD498B1" w14:textId="77777777" w:rsidR="00300C11" w:rsidRDefault="00300C11">
      <w:pPr>
        <w:autoSpaceDE w:val="0"/>
        <w:rPr>
          <w:sz w:val="22"/>
        </w:rPr>
      </w:pPr>
      <w:r>
        <w:rPr>
          <w:b/>
          <w:bCs/>
          <w:color w:val="000000"/>
          <w:sz w:val="22"/>
        </w:rPr>
        <w:t>1.3</w:t>
      </w:r>
      <w:r>
        <w:rPr>
          <w:b/>
          <w:bCs/>
          <w:color w:val="000000"/>
          <w:sz w:val="22"/>
        </w:rPr>
        <w:tab/>
      </w:r>
      <w:r>
        <w:rPr>
          <w:b/>
          <w:sz w:val="22"/>
        </w:rPr>
        <w:t>Applicable Standards</w:t>
      </w:r>
    </w:p>
    <w:p w14:paraId="5BD498B2" w14:textId="77777777" w:rsidR="00300C11" w:rsidRDefault="00300C11">
      <w:pPr>
        <w:autoSpaceDE w:val="0"/>
        <w:rPr>
          <w:sz w:val="22"/>
        </w:rPr>
      </w:pPr>
    </w:p>
    <w:p w14:paraId="5BD498B3" w14:textId="77777777" w:rsidR="00300C11" w:rsidRDefault="00300C11">
      <w:pPr>
        <w:autoSpaceDE w:val="0"/>
        <w:rPr>
          <w:sz w:val="22"/>
        </w:rPr>
      </w:pPr>
      <w:r w:rsidRPr="155DD741">
        <w:rPr>
          <w:sz w:val="22"/>
        </w:rPr>
        <w:t>The Auditor must comply with these Terms of Reference and with</w:t>
      </w:r>
      <w:r w:rsidRPr="155DD741">
        <w:rPr>
          <w:rStyle w:val="Allmrkuseviide"/>
          <w:sz w:val="22"/>
        </w:rPr>
        <w:footnoteReference w:id="2"/>
      </w:r>
      <w:r w:rsidRPr="155DD741">
        <w:rPr>
          <w:sz w:val="22"/>
        </w:rPr>
        <w:t>:</w:t>
      </w:r>
    </w:p>
    <w:p w14:paraId="5BD498B4" w14:textId="77777777" w:rsidR="00300C11" w:rsidRDefault="00300C11">
      <w:pPr>
        <w:autoSpaceDE w:val="0"/>
        <w:ind w:left="357"/>
        <w:rPr>
          <w:sz w:val="22"/>
        </w:rPr>
      </w:pPr>
    </w:p>
    <w:p w14:paraId="5BD498B5" w14:textId="77777777" w:rsidR="00300C11" w:rsidRDefault="00300C11">
      <w:pPr>
        <w:numPr>
          <w:ilvl w:val="3"/>
          <w:numId w:val="9"/>
        </w:numPr>
        <w:autoSpaceDE w:val="0"/>
        <w:ind w:left="426" w:hanging="426"/>
        <w:rPr>
          <w:sz w:val="22"/>
        </w:rPr>
      </w:pPr>
      <w:r>
        <w:rPr>
          <w:sz w:val="22"/>
        </w:rPr>
        <w:lastRenderedPageBreak/>
        <w:t xml:space="preserve">the International Standard on Related Services (‘ISRS’) 4400 </w:t>
      </w:r>
      <w:r>
        <w:rPr>
          <w:i/>
          <w:sz w:val="22"/>
        </w:rPr>
        <w:t xml:space="preserve">Engagements to perform Agreed-upon Procedures regarding Financial Information </w:t>
      </w:r>
      <w:r>
        <w:rPr>
          <w:sz w:val="22"/>
        </w:rPr>
        <w:t>as issued by the International Auditing and Assurance Standards Board (IAASB</w:t>
      </w:r>
      <w:proofErr w:type="gramStart"/>
      <w:r>
        <w:rPr>
          <w:sz w:val="22"/>
        </w:rPr>
        <w:t>);</w:t>
      </w:r>
      <w:proofErr w:type="gramEnd"/>
    </w:p>
    <w:p w14:paraId="5BD498B6" w14:textId="77777777" w:rsidR="00300C11" w:rsidRDefault="00300C11">
      <w:pPr>
        <w:numPr>
          <w:ilvl w:val="3"/>
          <w:numId w:val="9"/>
        </w:numPr>
        <w:autoSpaceDE w:val="0"/>
        <w:ind w:left="426" w:hanging="426"/>
        <w:rPr>
          <w:sz w:val="22"/>
        </w:rPr>
      </w:pPr>
      <w:r>
        <w:rPr>
          <w:sz w:val="22"/>
        </w:rPr>
        <w:t xml:space="preserve">the </w:t>
      </w:r>
      <w:r>
        <w:rPr>
          <w:i/>
          <w:sz w:val="22"/>
        </w:rPr>
        <w:t xml:space="preserve">Code of Ethics for Professional Accountants </w:t>
      </w:r>
      <w:r>
        <w:rPr>
          <w:sz w:val="22"/>
        </w:rPr>
        <w:t>issued by the International Ethics Standards Board for Accountants (IESBA). Although ISRS 4400 states that independence is not a requirement for engagements to carry out agreed-upon procedures, the Agency requires that the Auditor also complies with the Code’s independence requirements.</w:t>
      </w:r>
    </w:p>
    <w:p w14:paraId="5BD498B7" w14:textId="77777777" w:rsidR="00300C11" w:rsidRDefault="00300C11">
      <w:pPr>
        <w:autoSpaceDE w:val="0"/>
        <w:rPr>
          <w:sz w:val="22"/>
        </w:rPr>
      </w:pPr>
    </w:p>
    <w:p w14:paraId="5BD498B8" w14:textId="0868A437" w:rsidR="00300C11" w:rsidRDefault="00300C11">
      <w:pPr>
        <w:autoSpaceDE w:val="0"/>
        <w:rPr>
          <w:sz w:val="22"/>
        </w:rPr>
      </w:pPr>
      <w:r>
        <w:rPr>
          <w:sz w:val="22"/>
        </w:rPr>
        <w:t xml:space="preserve">The Auditor’s Report must state that there is no conflict of interests in establishing this Report between the Auditor and the </w:t>
      </w:r>
      <w:proofErr w:type="gramStart"/>
      <w:r>
        <w:rPr>
          <w:sz w:val="22"/>
        </w:rPr>
        <w:t>Beneficiary, and</w:t>
      </w:r>
      <w:proofErr w:type="gramEnd"/>
      <w:r>
        <w:rPr>
          <w:sz w:val="22"/>
        </w:rPr>
        <w:t xml:space="preserve"> must specify - if the service is invoiced - the total fee paid to the Auditor for providing the Report.</w:t>
      </w:r>
    </w:p>
    <w:p w14:paraId="5BD498B9" w14:textId="77777777" w:rsidR="00300C11" w:rsidRDefault="00300C11">
      <w:pPr>
        <w:autoSpaceDE w:val="0"/>
        <w:jc w:val="left"/>
        <w:rPr>
          <w:sz w:val="22"/>
        </w:rPr>
      </w:pPr>
    </w:p>
    <w:p w14:paraId="5BD498BA" w14:textId="77777777" w:rsidR="00300C11" w:rsidRDefault="00300C11">
      <w:pPr>
        <w:autoSpaceDE w:val="0"/>
        <w:rPr>
          <w:sz w:val="22"/>
        </w:rPr>
      </w:pPr>
      <w:r>
        <w:rPr>
          <w:b/>
          <w:bCs/>
          <w:color w:val="000000"/>
          <w:sz w:val="22"/>
        </w:rPr>
        <w:t>1.4</w:t>
      </w:r>
      <w:r>
        <w:rPr>
          <w:b/>
          <w:bCs/>
          <w:color w:val="000000"/>
          <w:sz w:val="22"/>
        </w:rPr>
        <w:tab/>
      </w:r>
      <w:r>
        <w:rPr>
          <w:b/>
          <w:sz w:val="22"/>
        </w:rPr>
        <w:t>Reporting</w:t>
      </w:r>
    </w:p>
    <w:p w14:paraId="5BD498BB" w14:textId="77777777" w:rsidR="00300C11" w:rsidRDefault="00300C11">
      <w:pPr>
        <w:autoSpaceDE w:val="0"/>
        <w:rPr>
          <w:sz w:val="22"/>
        </w:rPr>
      </w:pPr>
    </w:p>
    <w:p w14:paraId="5BD498BC" w14:textId="01FB35C8" w:rsidR="00300C11" w:rsidRDefault="00300C11">
      <w:pPr>
        <w:autoSpaceDE w:val="0"/>
        <w:rPr>
          <w:sz w:val="22"/>
        </w:rPr>
      </w:pPr>
      <w:r>
        <w:rPr>
          <w:sz w:val="22"/>
        </w:rPr>
        <w:t xml:space="preserve">The Report must be written in </w:t>
      </w:r>
      <w:r w:rsidR="00E7071D">
        <w:rPr>
          <w:color w:val="000000"/>
          <w:sz w:val="22"/>
          <w:shd w:val="clear" w:color="auto" w:fill="C0C0C0"/>
        </w:rPr>
        <w:t>English</w:t>
      </w:r>
      <w:r>
        <w:rPr>
          <w:sz w:val="22"/>
        </w:rPr>
        <w:t xml:space="preserve"> in accordance with Article 4.3 of the Agreement. </w:t>
      </w:r>
    </w:p>
    <w:p w14:paraId="5BD498BD" w14:textId="77777777" w:rsidR="00300C11" w:rsidRDefault="00300C11">
      <w:pPr>
        <w:autoSpaceDE w:val="0"/>
        <w:rPr>
          <w:sz w:val="22"/>
        </w:rPr>
      </w:pPr>
    </w:p>
    <w:p w14:paraId="5BD498BE" w14:textId="77777777" w:rsidR="00300C11" w:rsidRDefault="00300C11">
      <w:pPr>
        <w:autoSpaceDE w:val="0"/>
        <w:rPr>
          <w:sz w:val="22"/>
        </w:rPr>
      </w:pPr>
      <w:r>
        <w:rPr>
          <w:sz w:val="22"/>
        </w:rPr>
        <w:t xml:space="preserve">Under Article II.27 of the Agreement, the Commission, the Agency, the European Anti-Fraud Office and the Court of Auditors have the right to audit any work that is carried out under the action and for which costs are declared from the European Union budget. This includes work related to this engagement. The Auditor must provide access to all working papers (e.g. recalculation of hourly rates, verification of the time declared for the action) related to this assignment if the </w:t>
      </w:r>
      <w:r>
        <w:rPr>
          <w:iCs/>
          <w:color w:val="000000"/>
          <w:sz w:val="22"/>
        </w:rPr>
        <w:t xml:space="preserve">Commission, the </w:t>
      </w:r>
      <w:r>
        <w:rPr>
          <w:sz w:val="22"/>
        </w:rPr>
        <w:t xml:space="preserve">Agency, the European Anti-Fraud Office or the European Court of Auditors requests them. </w:t>
      </w:r>
    </w:p>
    <w:p w14:paraId="5BD498BF" w14:textId="77777777" w:rsidR="00300C11" w:rsidRDefault="00300C11">
      <w:pPr>
        <w:autoSpaceDE w:val="0"/>
        <w:rPr>
          <w:sz w:val="22"/>
        </w:rPr>
      </w:pPr>
    </w:p>
    <w:p w14:paraId="5BD498C0" w14:textId="77777777" w:rsidR="00300C11" w:rsidRDefault="00300C11">
      <w:pPr>
        <w:autoSpaceDE w:val="0"/>
        <w:rPr>
          <w:sz w:val="22"/>
        </w:rPr>
      </w:pPr>
      <w:r>
        <w:rPr>
          <w:b/>
          <w:bCs/>
          <w:color w:val="000000"/>
          <w:sz w:val="22"/>
        </w:rPr>
        <w:t>1.5</w:t>
      </w:r>
      <w:r>
        <w:rPr>
          <w:b/>
          <w:bCs/>
          <w:color w:val="000000"/>
          <w:sz w:val="22"/>
        </w:rPr>
        <w:tab/>
      </w:r>
      <w:r>
        <w:rPr>
          <w:b/>
          <w:sz w:val="22"/>
        </w:rPr>
        <w:t>Timing</w:t>
      </w:r>
    </w:p>
    <w:p w14:paraId="5BD498C1" w14:textId="77777777" w:rsidR="00300C11" w:rsidRDefault="00300C11">
      <w:pPr>
        <w:autoSpaceDE w:val="0"/>
        <w:jc w:val="left"/>
        <w:rPr>
          <w:sz w:val="22"/>
        </w:rPr>
      </w:pPr>
    </w:p>
    <w:p w14:paraId="5BD498C2" w14:textId="79C18FFD" w:rsidR="00300C11" w:rsidRDefault="00300C11">
      <w:pPr>
        <w:autoSpaceDE w:val="0"/>
        <w:jc w:val="left"/>
        <w:rPr>
          <w:sz w:val="22"/>
        </w:rPr>
      </w:pPr>
      <w:r>
        <w:rPr>
          <w:sz w:val="22"/>
        </w:rPr>
        <w:t xml:space="preserve">The Report must be provided </w:t>
      </w:r>
      <w:r w:rsidRPr="00962FAA">
        <w:rPr>
          <w:sz w:val="22"/>
        </w:rPr>
        <w:t xml:space="preserve">by </w:t>
      </w:r>
      <w:r w:rsidR="00E25197">
        <w:rPr>
          <w:sz w:val="22"/>
        </w:rPr>
        <w:t>12</w:t>
      </w:r>
      <w:r w:rsidR="00962FAA" w:rsidRPr="00962FAA">
        <w:rPr>
          <w:sz w:val="22"/>
        </w:rPr>
        <w:t xml:space="preserve"> </w:t>
      </w:r>
      <w:r w:rsidR="00373843">
        <w:rPr>
          <w:sz w:val="22"/>
        </w:rPr>
        <w:t>O</w:t>
      </w:r>
      <w:r w:rsidR="00A34E14">
        <w:rPr>
          <w:sz w:val="22"/>
        </w:rPr>
        <w:t>ctober</w:t>
      </w:r>
      <w:r w:rsidR="00962FAA" w:rsidRPr="00962FAA">
        <w:rPr>
          <w:sz w:val="22"/>
        </w:rPr>
        <w:t xml:space="preserve"> 202</w:t>
      </w:r>
      <w:r w:rsidR="00A34E14">
        <w:rPr>
          <w:sz w:val="22"/>
        </w:rPr>
        <w:t>5</w:t>
      </w:r>
      <w:r>
        <w:rPr>
          <w:sz w:val="22"/>
        </w:rPr>
        <w:t>.</w:t>
      </w:r>
    </w:p>
    <w:p w14:paraId="5BD498C3" w14:textId="77777777" w:rsidR="00300C11" w:rsidRDefault="00300C11">
      <w:pPr>
        <w:autoSpaceDE w:val="0"/>
        <w:jc w:val="left"/>
        <w:rPr>
          <w:sz w:val="22"/>
        </w:rPr>
      </w:pPr>
    </w:p>
    <w:p w14:paraId="5BD498C4" w14:textId="77777777" w:rsidR="00300C11" w:rsidRDefault="00300C11">
      <w:pPr>
        <w:autoSpaceDE w:val="0"/>
        <w:rPr>
          <w:sz w:val="22"/>
        </w:rPr>
      </w:pPr>
      <w:r>
        <w:rPr>
          <w:b/>
          <w:bCs/>
          <w:color w:val="000000"/>
          <w:sz w:val="22"/>
        </w:rPr>
        <w:t>1.6</w:t>
      </w:r>
      <w:r>
        <w:rPr>
          <w:b/>
          <w:bCs/>
          <w:color w:val="000000"/>
          <w:sz w:val="22"/>
        </w:rPr>
        <w:tab/>
      </w:r>
      <w:r>
        <w:rPr>
          <w:b/>
          <w:color w:val="000000"/>
          <w:sz w:val="22"/>
        </w:rPr>
        <w:t>Other terms</w:t>
      </w:r>
    </w:p>
    <w:p w14:paraId="5BD498C5" w14:textId="77777777" w:rsidR="00300C11" w:rsidRDefault="00300C11">
      <w:pPr>
        <w:autoSpaceDE w:val="0"/>
        <w:rPr>
          <w:sz w:val="22"/>
        </w:rPr>
      </w:pPr>
    </w:p>
    <w:p w14:paraId="5BD498C6" w14:textId="0F5D1781" w:rsidR="00300C11" w:rsidRDefault="00300C11">
      <w:pPr>
        <w:autoSpaceDE w:val="0"/>
        <w:rPr>
          <w:i/>
          <w:sz w:val="22"/>
        </w:rPr>
      </w:pPr>
      <w:r>
        <w:rPr>
          <w:i/>
          <w:sz w:val="22"/>
        </w:rPr>
        <w:t>The Beneficiary</w:t>
      </w:r>
      <w:r w:rsidR="00E7071D">
        <w:rPr>
          <w:i/>
          <w:sz w:val="22"/>
        </w:rPr>
        <w:t xml:space="preserve"> </w:t>
      </w:r>
      <w:r>
        <w:rPr>
          <w:i/>
          <w:sz w:val="22"/>
        </w:rPr>
        <w:t xml:space="preserve">and the Auditor </w:t>
      </w:r>
      <w:r w:rsidR="007538F1">
        <w:rPr>
          <w:i/>
          <w:sz w:val="22"/>
        </w:rPr>
        <w:t>have signed a contract</w:t>
      </w:r>
      <w:r w:rsidR="00F60694">
        <w:rPr>
          <w:i/>
          <w:sz w:val="22"/>
        </w:rPr>
        <w:t xml:space="preserve"> number</w:t>
      </w:r>
      <w:r w:rsidR="007538F1">
        <w:rPr>
          <w:i/>
          <w:sz w:val="22"/>
        </w:rPr>
        <w:t xml:space="preserve"> </w:t>
      </w:r>
      <w:r w:rsidR="00DE2DEA" w:rsidRPr="00DE2DEA">
        <w:rPr>
          <w:i/>
          <w:sz w:val="22"/>
        </w:rPr>
        <w:t>1.3-3/25/12479-2</w:t>
      </w:r>
      <w:r w:rsidR="00A67AA9">
        <w:rPr>
          <w:i/>
          <w:sz w:val="22"/>
        </w:rPr>
        <w:t xml:space="preserve"> </w:t>
      </w:r>
      <w:r>
        <w:rPr>
          <w:i/>
          <w:sz w:val="22"/>
        </w:rPr>
        <w:t xml:space="preserve">to agree other specific terms, such as the Auditor’s fees, liability, applicable law, etc. </w:t>
      </w:r>
    </w:p>
    <w:p w14:paraId="1041F4F8" w14:textId="77777777" w:rsidR="008D0821" w:rsidRDefault="008D0821">
      <w:pPr>
        <w:autoSpaceDE w:val="0"/>
        <w:rPr>
          <w:i/>
          <w:sz w:val="22"/>
        </w:rPr>
      </w:pPr>
    </w:p>
    <w:p w14:paraId="696122FF" w14:textId="77777777" w:rsidR="008D0821" w:rsidRDefault="008D0821">
      <w:pPr>
        <w:autoSpaceDE w:val="0"/>
        <w:rPr>
          <w:i/>
          <w:sz w:val="22"/>
        </w:rPr>
      </w:pPr>
    </w:p>
    <w:tbl>
      <w:tblPr>
        <w:tblW w:w="0" w:type="auto"/>
        <w:tblLayout w:type="fixed"/>
        <w:tblLook w:val="0000" w:firstRow="0" w:lastRow="0" w:firstColumn="0" w:lastColumn="0" w:noHBand="0" w:noVBand="0"/>
      </w:tblPr>
      <w:tblGrid>
        <w:gridCol w:w="4621"/>
        <w:gridCol w:w="4621"/>
      </w:tblGrid>
      <w:tr w:rsidR="008D0821" w14:paraId="640F7850" w14:textId="77777777" w:rsidTr="155DD741">
        <w:tc>
          <w:tcPr>
            <w:tcW w:w="4621" w:type="dxa"/>
            <w:shd w:val="clear" w:color="auto" w:fill="auto"/>
          </w:tcPr>
          <w:p w14:paraId="67522E13" w14:textId="77777777" w:rsidR="008D0821" w:rsidRDefault="008D0821" w:rsidP="00B426D5">
            <w:pPr>
              <w:autoSpaceDE w:val="0"/>
              <w:rPr>
                <w:color w:val="000000"/>
                <w:sz w:val="22"/>
              </w:rPr>
            </w:pPr>
            <w:r w:rsidRPr="00B1361F">
              <w:rPr>
                <w:color w:val="000000"/>
                <w:sz w:val="22"/>
                <w:shd w:val="clear" w:color="auto" w:fill="C0C0C0"/>
              </w:rPr>
              <w:t>Grant Thornton Baltic OÜ</w:t>
            </w:r>
          </w:p>
        </w:tc>
        <w:tc>
          <w:tcPr>
            <w:tcW w:w="4621" w:type="dxa"/>
            <w:shd w:val="clear" w:color="auto" w:fill="auto"/>
          </w:tcPr>
          <w:p w14:paraId="56BE7807" w14:textId="77777777" w:rsidR="008D0821" w:rsidRDefault="008D0821" w:rsidP="00B426D5">
            <w:pPr>
              <w:autoSpaceDE w:val="0"/>
            </w:pPr>
            <w:r>
              <w:rPr>
                <w:color w:val="000000"/>
                <w:sz w:val="22"/>
              </w:rPr>
              <w:t>Estonian Transport Administration</w:t>
            </w:r>
          </w:p>
        </w:tc>
      </w:tr>
      <w:tr w:rsidR="008D0821" w14:paraId="40C4C24F" w14:textId="77777777" w:rsidTr="155DD741">
        <w:tc>
          <w:tcPr>
            <w:tcW w:w="4621" w:type="dxa"/>
            <w:shd w:val="clear" w:color="auto" w:fill="auto"/>
          </w:tcPr>
          <w:p w14:paraId="408771C0" w14:textId="4F7438D1" w:rsidR="008D0821" w:rsidRDefault="008D0821" w:rsidP="00B426D5">
            <w:pPr>
              <w:autoSpaceDE w:val="0"/>
              <w:rPr>
                <w:color w:val="000000"/>
                <w:sz w:val="22"/>
              </w:rPr>
            </w:pPr>
            <w:r>
              <w:rPr>
                <w:color w:val="000000"/>
                <w:sz w:val="22"/>
              </w:rPr>
              <w:t xml:space="preserve">Represented by </w:t>
            </w:r>
            <w:r w:rsidR="009F58D9">
              <w:rPr>
                <w:color w:val="000000"/>
                <w:sz w:val="22"/>
              </w:rPr>
              <w:t>Mart Nõmper</w:t>
            </w:r>
          </w:p>
          <w:p w14:paraId="2723A0AD" w14:textId="77777777" w:rsidR="008D0821" w:rsidRDefault="008D0821" w:rsidP="00B426D5">
            <w:pPr>
              <w:autoSpaceDE w:val="0"/>
              <w:rPr>
                <w:color w:val="000000"/>
                <w:sz w:val="22"/>
              </w:rPr>
            </w:pPr>
            <w:r w:rsidRPr="00AE57E7">
              <w:rPr>
                <w:color w:val="000000"/>
                <w:sz w:val="22"/>
                <w:shd w:val="clear" w:color="auto" w:fill="C0C0C0"/>
              </w:rPr>
              <w:t>Partner</w:t>
            </w:r>
          </w:p>
        </w:tc>
        <w:tc>
          <w:tcPr>
            <w:tcW w:w="4621" w:type="dxa"/>
            <w:shd w:val="clear" w:color="auto" w:fill="auto"/>
          </w:tcPr>
          <w:p w14:paraId="1CD7E318" w14:textId="77777777" w:rsidR="008D0821" w:rsidRDefault="008D0821" w:rsidP="00B426D5">
            <w:pPr>
              <w:autoSpaceDE w:val="0"/>
              <w:rPr>
                <w:color w:val="000000"/>
                <w:sz w:val="22"/>
                <w:shd w:val="clear" w:color="auto" w:fill="C0C0C0"/>
              </w:rPr>
            </w:pPr>
            <w:r>
              <w:rPr>
                <w:color w:val="000000"/>
                <w:sz w:val="22"/>
              </w:rPr>
              <w:t xml:space="preserve">Represented by </w:t>
            </w:r>
            <w:r>
              <w:rPr>
                <w:color w:val="000000"/>
                <w:sz w:val="22"/>
                <w:shd w:val="clear" w:color="auto" w:fill="C0C0C0"/>
              </w:rPr>
              <w:t xml:space="preserve">Priit Sauk </w:t>
            </w:r>
          </w:p>
          <w:p w14:paraId="212FC5D2" w14:textId="77777777" w:rsidR="008D0821" w:rsidRDefault="008D0821" w:rsidP="00B426D5">
            <w:pPr>
              <w:autoSpaceDE w:val="0"/>
            </w:pPr>
            <w:r>
              <w:rPr>
                <w:color w:val="000000"/>
                <w:sz w:val="22"/>
                <w:shd w:val="clear" w:color="auto" w:fill="C0C0C0"/>
              </w:rPr>
              <w:t>Director General</w:t>
            </w:r>
          </w:p>
        </w:tc>
      </w:tr>
      <w:tr w:rsidR="008D0821" w14:paraId="07193A70" w14:textId="77777777" w:rsidTr="155DD741">
        <w:tc>
          <w:tcPr>
            <w:tcW w:w="4621" w:type="dxa"/>
            <w:shd w:val="clear" w:color="auto" w:fill="auto"/>
          </w:tcPr>
          <w:p w14:paraId="575F334E" w14:textId="712DCA6B" w:rsidR="008D0821" w:rsidRPr="001B17DA" w:rsidRDefault="001B17DA" w:rsidP="00B426D5">
            <w:pPr>
              <w:autoSpaceDE w:val="0"/>
              <w:rPr>
                <w:color w:val="000000"/>
                <w:sz w:val="22"/>
              </w:rPr>
            </w:pPr>
            <w:r w:rsidRPr="001B17DA">
              <w:rPr>
                <w:color w:val="000000"/>
                <w:sz w:val="22"/>
                <w:shd w:val="clear" w:color="auto" w:fill="C0C0C0"/>
              </w:rPr>
              <w:t>12</w:t>
            </w:r>
            <w:r w:rsidR="008D0821" w:rsidRPr="001B17DA">
              <w:rPr>
                <w:color w:val="000000"/>
                <w:sz w:val="22"/>
                <w:shd w:val="clear" w:color="auto" w:fill="C0C0C0"/>
              </w:rPr>
              <w:t xml:space="preserve"> </w:t>
            </w:r>
            <w:r w:rsidR="00A34E14" w:rsidRPr="001B17DA">
              <w:rPr>
                <w:color w:val="000000"/>
                <w:sz w:val="22"/>
                <w:shd w:val="clear" w:color="auto" w:fill="C0C0C0"/>
              </w:rPr>
              <w:t>September</w:t>
            </w:r>
            <w:r w:rsidR="008D0821" w:rsidRPr="001B17DA">
              <w:rPr>
                <w:color w:val="000000"/>
                <w:sz w:val="22"/>
                <w:shd w:val="clear" w:color="auto" w:fill="C0C0C0"/>
              </w:rPr>
              <w:t xml:space="preserve"> 202</w:t>
            </w:r>
            <w:r w:rsidR="00A34E14" w:rsidRPr="001B17DA">
              <w:rPr>
                <w:color w:val="000000"/>
                <w:sz w:val="22"/>
                <w:shd w:val="clear" w:color="auto" w:fill="C0C0C0"/>
              </w:rPr>
              <w:t>5</w:t>
            </w:r>
          </w:p>
        </w:tc>
        <w:tc>
          <w:tcPr>
            <w:tcW w:w="4621" w:type="dxa"/>
            <w:shd w:val="clear" w:color="auto" w:fill="auto"/>
          </w:tcPr>
          <w:p w14:paraId="7A4012AC" w14:textId="6681268F" w:rsidR="008D0821" w:rsidRPr="001B17DA" w:rsidRDefault="001B17DA" w:rsidP="00B426D5">
            <w:pPr>
              <w:autoSpaceDE w:val="0"/>
            </w:pPr>
            <w:r w:rsidRPr="001B17DA">
              <w:rPr>
                <w:color w:val="000000"/>
                <w:sz w:val="22"/>
                <w:shd w:val="clear" w:color="auto" w:fill="C0C0C0"/>
              </w:rPr>
              <w:t>12</w:t>
            </w:r>
            <w:r w:rsidR="008D0821" w:rsidRPr="001B17DA">
              <w:rPr>
                <w:color w:val="000000"/>
                <w:sz w:val="22"/>
                <w:shd w:val="clear" w:color="auto" w:fill="C0C0C0"/>
              </w:rPr>
              <w:t xml:space="preserve"> </w:t>
            </w:r>
            <w:r w:rsidR="00A34E14" w:rsidRPr="001B17DA">
              <w:rPr>
                <w:color w:val="000000"/>
                <w:sz w:val="22"/>
                <w:shd w:val="clear" w:color="auto" w:fill="C0C0C0"/>
              </w:rPr>
              <w:t>September</w:t>
            </w:r>
            <w:r w:rsidR="008D0821" w:rsidRPr="001B17DA">
              <w:rPr>
                <w:color w:val="000000"/>
                <w:sz w:val="22"/>
                <w:shd w:val="clear" w:color="auto" w:fill="C0C0C0"/>
              </w:rPr>
              <w:t xml:space="preserve"> 202</w:t>
            </w:r>
            <w:r w:rsidR="00A34E14" w:rsidRPr="001B17DA">
              <w:rPr>
                <w:color w:val="000000"/>
                <w:sz w:val="22"/>
                <w:shd w:val="clear" w:color="auto" w:fill="C0C0C0"/>
              </w:rPr>
              <w:t>5</w:t>
            </w:r>
          </w:p>
        </w:tc>
      </w:tr>
      <w:tr w:rsidR="008D0821" w14:paraId="0AC916C0" w14:textId="77777777" w:rsidTr="155DD741">
        <w:tc>
          <w:tcPr>
            <w:tcW w:w="4621" w:type="dxa"/>
            <w:shd w:val="clear" w:color="auto" w:fill="auto"/>
          </w:tcPr>
          <w:p w14:paraId="6DE3882B" w14:textId="77777777" w:rsidR="008D0821" w:rsidRDefault="008D0821" w:rsidP="00B426D5">
            <w:pPr>
              <w:autoSpaceDE w:val="0"/>
              <w:snapToGrid w:val="0"/>
              <w:rPr>
                <w:color w:val="000000"/>
                <w:sz w:val="22"/>
              </w:rPr>
            </w:pPr>
          </w:p>
        </w:tc>
        <w:tc>
          <w:tcPr>
            <w:tcW w:w="4621" w:type="dxa"/>
            <w:shd w:val="clear" w:color="auto" w:fill="auto"/>
          </w:tcPr>
          <w:p w14:paraId="4CEBBD46" w14:textId="77777777" w:rsidR="008D0821" w:rsidRDefault="008D0821" w:rsidP="00B426D5">
            <w:pPr>
              <w:autoSpaceDE w:val="0"/>
              <w:snapToGrid w:val="0"/>
              <w:rPr>
                <w:color w:val="000000"/>
                <w:sz w:val="22"/>
              </w:rPr>
            </w:pPr>
          </w:p>
        </w:tc>
      </w:tr>
      <w:tr w:rsidR="008D0821" w14:paraId="016048D2" w14:textId="77777777" w:rsidTr="155DD741">
        <w:trPr>
          <w:trHeight w:val="300"/>
        </w:trPr>
        <w:tc>
          <w:tcPr>
            <w:tcW w:w="4621" w:type="dxa"/>
            <w:shd w:val="clear" w:color="auto" w:fill="auto"/>
          </w:tcPr>
          <w:p w14:paraId="5F7A81F0" w14:textId="77777777" w:rsidR="008D0821" w:rsidRDefault="008D0821" w:rsidP="00B426D5">
            <w:pPr>
              <w:autoSpaceDE w:val="0"/>
              <w:rPr>
                <w:color w:val="000000"/>
                <w:sz w:val="22"/>
              </w:rPr>
            </w:pPr>
            <w:r>
              <w:rPr>
                <w:color w:val="000000"/>
                <w:sz w:val="22"/>
              </w:rPr>
              <w:t>Signature of the Auditor</w:t>
            </w:r>
          </w:p>
          <w:p w14:paraId="79D7CB3F" w14:textId="77777777" w:rsidR="008D0821" w:rsidRDefault="008D0821" w:rsidP="00B426D5">
            <w:pPr>
              <w:autoSpaceDE w:val="0"/>
              <w:rPr>
                <w:color w:val="000000"/>
                <w:sz w:val="22"/>
              </w:rPr>
            </w:pPr>
            <w:r>
              <w:rPr>
                <w:color w:val="000000"/>
                <w:sz w:val="22"/>
              </w:rPr>
              <w:t>/Digitally signed/</w:t>
            </w:r>
          </w:p>
        </w:tc>
        <w:tc>
          <w:tcPr>
            <w:tcW w:w="4621" w:type="dxa"/>
            <w:shd w:val="clear" w:color="auto" w:fill="auto"/>
          </w:tcPr>
          <w:p w14:paraId="669D21C7" w14:textId="77777777" w:rsidR="008D0821" w:rsidRPr="009D3FBA" w:rsidRDefault="008D0821" w:rsidP="00B426D5">
            <w:pPr>
              <w:autoSpaceDE w:val="0"/>
              <w:rPr>
                <w:color w:val="000000"/>
                <w:sz w:val="22"/>
              </w:rPr>
            </w:pPr>
            <w:r w:rsidRPr="009D3FBA">
              <w:rPr>
                <w:color w:val="000000"/>
                <w:sz w:val="22"/>
              </w:rPr>
              <w:t>Signature of the Beneficiary</w:t>
            </w:r>
          </w:p>
          <w:p w14:paraId="3525ACBB" w14:textId="77777777" w:rsidR="008D0821" w:rsidRPr="006C6E6D" w:rsidRDefault="008D0821" w:rsidP="00B426D5">
            <w:pPr>
              <w:autoSpaceDE w:val="0"/>
              <w:rPr>
                <w:color w:val="000000"/>
                <w:sz w:val="22"/>
              </w:rPr>
            </w:pPr>
            <w:r w:rsidRPr="009D3FBA">
              <w:rPr>
                <w:color w:val="000000"/>
                <w:sz w:val="22"/>
              </w:rPr>
              <w:t>/Digitally signed/</w:t>
            </w:r>
          </w:p>
        </w:tc>
      </w:tr>
      <w:bookmarkEnd w:id="0"/>
    </w:tbl>
    <w:p w14:paraId="1E744333" w14:textId="77777777" w:rsidR="008D0821" w:rsidRDefault="008D0821">
      <w:pPr>
        <w:autoSpaceDE w:val="0"/>
        <w:rPr>
          <w:i/>
          <w:sz w:val="22"/>
        </w:rPr>
      </w:pPr>
    </w:p>
    <w:sectPr w:rsidR="008D0821" w:rsidSect="00B10AEB">
      <w:headerReference w:type="default" r:id="rId11"/>
      <w:footerReference w:type="default" r:id="rId12"/>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5C6D5" w14:textId="77777777" w:rsidR="00034E79" w:rsidRDefault="00034E79">
      <w:r>
        <w:separator/>
      </w:r>
    </w:p>
  </w:endnote>
  <w:endnote w:type="continuationSeparator" w:id="0">
    <w:p w14:paraId="2896AE34" w14:textId="77777777" w:rsidR="00034E79" w:rsidRDefault="0003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9BF8" w14:textId="77777777" w:rsidR="00F06090" w:rsidRDefault="00F06090">
    <w:pPr>
      <w:pStyle w:val="Jalus"/>
      <w:jc w:val="right"/>
    </w:pPr>
    <w:r>
      <w:fldChar w:fldCharType="begin"/>
    </w:r>
    <w:r>
      <w:instrText xml:space="preserve"> PAGE </w:instrText>
    </w:r>
    <w:r>
      <w:fldChar w:fldCharType="separate"/>
    </w:r>
    <w:r w:rsidR="004732E8">
      <w:rPr>
        <w:noProof/>
      </w:rPr>
      <w:t>34</w:t>
    </w:r>
    <w:r>
      <w:fldChar w:fldCharType="end"/>
    </w:r>
  </w:p>
  <w:p w14:paraId="5BD49BF9" w14:textId="77777777" w:rsidR="00F06090" w:rsidRDefault="00F0609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6713" w14:textId="77777777" w:rsidR="00034E79" w:rsidRDefault="00034E79">
      <w:r>
        <w:separator/>
      </w:r>
    </w:p>
  </w:footnote>
  <w:footnote w:type="continuationSeparator" w:id="0">
    <w:p w14:paraId="0F81FB20" w14:textId="77777777" w:rsidR="00034E79" w:rsidRDefault="00034E79">
      <w:r>
        <w:continuationSeparator/>
      </w:r>
    </w:p>
  </w:footnote>
  <w:footnote w:id="1">
    <w:p w14:paraId="5BD49BFA" w14:textId="77777777" w:rsidR="00F06090" w:rsidRDefault="00F06090" w:rsidP="00E30EDD">
      <w:pPr>
        <w:tabs>
          <w:tab w:val="left" w:pos="284"/>
        </w:tabs>
        <w:ind w:left="284" w:hanging="284"/>
      </w:pPr>
      <w:r>
        <w:rPr>
          <w:rStyle w:val="FootnoteCharacters"/>
        </w:rPr>
        <w:footnoteRef/>
      </w:r>
      <w:r>
        <w:tab/>
      </w:r>
      <w:r w:rsidR="155DD741" w:rsidRPr="00E30EDD">
        <w:rPr>
          <w:sz w:val="20"/>
          <w:szCs w:val="20"/>
        </w:rPr>
        <w:t>By which costs under the Agreement are declared (see template ‘Model Financial Statement(s)’ in Annex VI to the Grant Agreement).</w:t>
      </w:r>
    </w:p>
  </w:footnote>
  <w:footnote w:id="2">
    <w:p w14:paraId="5BD49BFB" w14:textId="77777777" w:rsidR="00F06090" w:rsidRDefault="00F06090">
      <w:pPr>
        <w:pStyle w:val="Allmrkusetekst"/>
        <w:tabs>
          <w:tab w:val="left" w:pos="284"/>
        </w:tabs>
        <w:ind w:left="284" w:hanging="284"/>
      </w:pPr>
      <w:r>
        <w:rPr>
          <w:rStyle w:val="FootnoteCharacters"/>
        </w:rPr>
        <w:footnoteRef/>
      </w:r>
      <w:r>
        <w:rPr>
          <w:rStyle w:val="FootnoteCharacters"/>
        </w:rPr>
        <w:tab/>
      </w:r>
      <w:r w:rsidR="155DD741">
        <w:rPr>
          <w:rStyle w:val="FootnoteCharacters"/>
        </w:rPr>
        <w:t xml:space="preserve"> </w:t>
      </w:r>
      <w:r w:rsidR="155DD741">
        <w:t xml:space="preserve">Supreme Audit Institutions applying INTOSAI-standards may carry out the Procedures according to the corresponding International Standards of Supreme Audit Institutions and code of ethics issued by INTOSAI instead of the International Standard on Related Services (‘ISRS’) 4400 and the Code of Ethics for Professional Accountants issued by the IAASB and the IESBA.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9BF3" w14:textId="69391284" w:rsidR="00F06090" w:rsidRDefault="00F06090" w:rsidP="008565E8">
    <w:pPr>
      <w:pStyle w:val="Pis"/>
      <w:rPr>
        <w:sz w:val="18"/>
      </w:rPr>
    </w:pPr>
    <w:r>
      <w:rPr>
        <w:sz w:val="18"/>
      </w:rPr>
      <w:t xml:space="preserve">Agreement number: </w:t>
    </w:r>
    <w:r w:rsidR="00411CC1" w:rsidRPr="00411CC1">
      <w:rPr>
        <w:sz w:val="18"/>
        <w:shd w:val="clear" w:color="auto" w:fill="C0C0C0"/>
      </w:rPr>
      <w:t>INEA/CEF/TRAN/M2018/1767529</w:t>
    </w:r>
  </w:p>
  <w:p w14:paraId="5BD49BF4" w14:textId="376B25AC" w:rsidR="00F06090" w:rsidRDefault="00F06090" w:rsidP="008565E8">
    <w:pPr>
      <w:pStyle w:val="Pis"/>
      <w:rPr>
        <w:sz w:val="18"/>
      </w:rPr>
    </w:pPr>
    <w:r>
      <w:rPr>
        <w:sz w:val="18"/>
      </w:rPr>
      <w:t xml:space="preserve">Action number: </w:t>
    </w:r>
    <w:r w:rsidR="004C09F6" w:rsidRPr="004C09F6">
      <w:rPr>
        <w:sz w:val="18"/>
        <w:shd w:val="clear" w:color="auto" w:fill="C0C0C0"/>
      </w:rPr>
      <w:t>2018-EE-TM-0029-M</w:t>
    </w:r>
  </w:p>
  <w:p w14:paraId="5BD49BF5" w14:textId="77777777" w:rsidR="00F06090" w:rsidRDefault="00F06090" w:rsidP="008565E8">
    <w:pPr>
      <w:pStyle w:val="Pis"/>
      <w:jc w:val="right"/>
      <w:rPr>
        <w:sz w:val="18"/>
      </w:rPr>
    </w:pPr>
    <w:r>
      <w:rPr>
        <w:sz w:val="20"/>
      </w:rPr>
      <w:t xml:space="preserve">CEF </w:t>
    </w:r>
    <w:r>
      <w:rPr>
        <w:sz w:val="18"/>
      </w:rPr>
      <w:t>general model grant agreement: update April 2017</w:t>
    </w:r>
  </w:p>
  <w:p w14:paraId="5BD49BF6" w14:textId="77777777" w:rsidR="00F06090" w:rsidRDefault="00F06090" w:rsidP="002671C7">
    <w:pPr>
      <w:pStyle w:val="Pis"/>
      <w:jc w:val="right"/>
      <w:rPr>
        <w:sz w:val="18"/>
      </w:rPr>
    </w:pPr>
    <w:r>
      <w:rPr>
        <w:sz w:val="18"/>
      </w:rPr>
      <w:t>Annex VII: November 2017</w:t>
    </w:r>
  </w:p>
  <w:p w14:paraId="5BD49BF7" w14:textId="77777777" w:rsidR="00F06090" w:rsidRDefault="00F06090" w:rsidP="002671C7">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432"/>
        </w:tabs>
        <w:ind w:left="432" w:hanging="432"/>
      </w:pPr>
    </w:lvl>
    <w:lvl w:ilvl="1">
      <w:start w:val="1"/>
      <w:numFmt w:val="none"/>
      <w:pStyle w:val="Pealkiri2"/>
      <w:suff w:val="nothing"/>
      <w:lvlText w:val=""/>
      <w:lvlJc w:val="left"/>
      <w:pPr>
        <w:tabs>
          <w:tab w:val="num" w:pos="576"/>
        </w:tabs>
        <w:ind w:left="576" w:hanging="576"/>
      </w:pPr>
    </w:lvl>
    <w:lvl w:ilvl="2">
      <w:start w:val="1"/>
      <w:numFmt w:val="none"/>
      <w:pStyle w:val="Pealkiri3"/>
      <w:suff w:val="nothing"/>
      <w:lvlText w:val=""/>
      <w:lvlJc w:val="left"/>
      <w:pPr>
        <w:tabs>
          <w:tab w:val="num" w:pos="720"/>
        </w:tabs>
        <w:ind w:left="720" w:hanging="720"/>
      </w:pPr>
    </w:lvl>
    <w:lvl w:ilvl="3">
      <w:start w:val="1"/>
      <w:numFmt w:val="none"/>
      <w:pStyle w:val="Pealkiri4"/>
      <w:suff w:val="nothing"/>
      <w:lvlText w:val=""/>
      <w:lvlJc w:val="left"/>
      <w:pPr>
        <w:tabs>
          <w:tab w:val="num" w:pos="864"/>
        </w:tabs>
        <w:ind w:left="864" w:hanging="864"/>
      </w:pPr>
    </w:lvl>
    <w:lvl w:ilvl="4">
      <w:start w:val="1"/>
      <w:numFmt w:val="none"/>
      <w:pStyle w:val="Pealkiri5"/>
      <w:suff w:val="nothing"/>
      <w:lvlText w:val=""/>
      <w:lvlJc w:val="left"/>
      <w:pPr>
        <w:tabs>
          <w:tab w:val="num" w:pos="1008"/>
        </w:tabs>
        <w:ind w:left="1008" w:hanging="1008"/>
      </w:pPr>
    </w:lvl>
    <w:lvl w:ilvl="5">
      <w:start w:val="1"/>
      <w:numFmt w:val="none"/>
      <w:pStyle w:val="Pealkiri6"/>
      <w:suff w:val="nothing"/>
      <w:lvlText w:val=""/>
      <w:lvlJc w:val="left"/>
      <w:pPr>
        <w:tabs>
          <w:tab w:val="num" w:pos="1152"/>
        </w:tabs>
        <w:ind w:left="1152" w:hanging="1152"/>
      </w:pPr>
    </w:lvl>
    <w:lvl w:ilvl="6">
      <w:start w:val="1"/>
      <w:numFmt w:val="none"/>
      <w:pStyle w:val="Pealkiri7"/>
      <w:suff w:val="nothing"/>
      <w:lvlText w:val=""/>
      <w:lvlJc w:val="left"/>
      <w:pPr>
        <w:tabs>
          <w:tab w:val="num" w:pos="1296"/>
        </w:tabs>
        <w:ind w:left="1296" w:hanging="1296"/>
      </w:pPr>
    </w:lvl>
    <w:lvl w:ilvl="7">
      <w:start w:val="1"/>
      <w:numFmt w:val="none"/>
      <w:pStyle w:val="Pealkiri8"/>
      <w:suff w:val="nothing"/>
      <w:lvlText w:val=""/>
      <w:lvlJc w:val="left"/>
      <w:pPr>
        <w:tabs>
          <w:tab w:val="num" w:pos="1440"/>
        </w:tabs>
        <w:ind w:left="1440" w:hanging="1440"/>
      </w:pPr>
    </w:lvl>
    <w:lvl w:ilvl="8">
      <w:start w:val="1"/>
      <w:numFmt w:val="none"/>
      <w:pStyle w:val="Pealkiri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hint="default"/>
        <w:sz w:val="22"/>
      </w:rPr>
    </w:lvl>
  </w:abstractNum>
  <w:abstractNum w:abstractNumId="2" w15:restartNumberingAfterBreak="0">
    <w:nsid w:val="00000003"/>
    <w:multiLevelType w:val="singleLevel"/>
    <w:tmpl w:val="00000003"/>
    <w:name w:val="WW8Num4"/>
    <w:lvl w:ilvl="0">
      <w:start w:val="1"/>
      <w:numFmt w:val="bullet"/>
      <w:pStyle w:val="Loenditpp"/>
      <w:lvlText w:val="·"/>
      <w:lvlJc w:val="left"/>
      <w:pPr>
        <w:tabs>
          <w:tab w:val="num" w:pos="341"/>
        </w:tabs>
        <w:ind w:left="341" w:hanging="341"/>
      </w:pPr>
      <w:rPr>
        <w:rFonts w:ascii="Symbol" w:hAnsi="Symbol" w:cs="Symbol" w:hint="default"/>
        <w:b w:val="0"/>
        <w:i w:val="0"/>
        <w:sz w:val="22"/>
      </w:rPr>
    </w:lvl>
  </w:abstractNum>
  <w:abstractNum w:abstractNumId="3" w15:restartNumberingAfterBreak="0">
    <w:nsid w:val="00000004"/>
    <w:multiLevelType w:val="singleLevel"/>
    <w:tmpl w:val="00000004"/>
    <w:lvl w:ilvl="0">
      <w:start w:val="1"/>
      <w:numFmt w:val="bullet"/>
      <w:lvlText w:val="o"/>
      <w:lvlJc w:val="left"/>
      <w:pPr>
        <w:tabs>
          <w:tab w:val="num" w:pos="-219"/>
        </w:tabs>
        <w:ind w:left="501" w:hanging="360"/>
      </w:pPr>
      <w:rPr>
        <w:rFonts w:ascii="Courier New" w:hAnsi="Courier New" w:cs="Courier New" w:hint="default"/>
        <w:sz w:val="22"/>
        <w:szCs w:val="20"/>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0"/>
        </w:tabs>
        <w:ind w:left="720" w:hanging="360"/>
      </w:pPr>
      <w:rPr>
        <w:b w:val="0"/>
        <w:sz w:val="22"/>
        <w:szCs w:val="20"/>
      </w:rPr>
    </w:lvl>
  </w:abstractNum>
  <w:abstractNum w:abstractNumId="5" w15:restartNumberingAfterBreak="0">
    <w:nsid w:val="00000006"/>
    <w:multiLevelType w:val="singleLevel"/>
    <w:tmpl w:val="00000006"/>
    <w:lvl w:ilvl="0">
      <w:start w:val="1"/>
      <w:numFmt w:val="decimal"/>
      <w:lvlText w:val="%1)"/>
      <w:lvlJc w:val="left"/>
      <w:pPr>
        <w:tabs>
          <w:tab w:val="num" w:pos="0"/>
        </w:tabs>
        <w:ind w:left="360" w:hanging="360"/>
      </w:pPr>
      <w:rPr>
        <w:i w:val="0"/>
        <w:sz w:val="22"/>
        <w:szCs w:val="20"/>
      </w:rPr>
    </w:lvl>
  </w:abstractNum>
  <w:abstractNum w:abstractNumId="6" w15:restartNumberingAfterBreak="0">
    <w:nsid w:val="00000007"/>
    <w:multiLevelType w:val="multilevel"/>
    <w:tmpl w:val="00000007"/>
    <w:name w:val="WW8Num33"/>
    <w:lvl w:ilvl="0">
      <w:start w:val="1"/>
      <w:numFmt w:val="decimal"/>
      <w:pStyle w:val="Loendinumber"/>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7" w15:restartNumberingAfterBreak="0">
    <w:nsid w:val="00000008"/>
    <w:multiLevelType w:val="singleLevel"/>
    <w:tmpl w:val="00000008"/>
    <w:name w:val="WW8Num51"/>
    <w:lvl w:ilvl="0">
      <w:numFmt w:val="bullet"/>
      <w:lvlText w:val="-"/>
      <w:lvlJc w:val="left"/>
      <w:pPr>
        <w:tabs>
          <w:tab w:val="num" w:pos="0"/>
        </w:tabs>
        <w:ind w:left="720" w:hanging="360"/>
      </w:pPr>
      <w:rPr>
        <w:rFonts w:ascii="Times New Roman" w:hAnsi="Times New Roman" w:cs="Times New Roman" w:hint="default"/>
        <w:b/>
        <w:i w:val="0"/>
        <w:sz w:val="20"/>
        <w:szCs w:val="20"/>
      </w:rPr>
    </w:lvl>
  </w:abstractNum>
  <w:abstractNum w:abstractNumId="8" w15:restartNumberingAfterBreak="0">
    <w:nsid w:val="00000009"/>
    <w:multiLevelType w:val="multilevel"/>
    <w:tmpl w:val="00000009"/>
    <w:name w:val="WW8Num55"/>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2"/>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2"/>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000000A"/>
    <w:multiLevelType w:val="singleLevel"/>
    <w:tmpl w:val="0000000A"/>
    <w:name w:val="WW8Num74"/>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77"/>
    <w:lvl w:ilvl="0">
      <w:start w:val="1"/>
      <w:numFmt w:val="bullet"/>
      <w:pStyle w:val="Loenditpp2"/>
      <w:lvlText w:val=""/>
      <w:lvlJc w:val="left"/>
      <w:pPr>
        <w:tabs>
          <w:tab w:val="num" w:pos="1276"/>
        </w:tabs>
        <w:ind w:left="1276" w:hanging="283"/>
      </w:pPr>
      <w:rPr>
        <w:rFonts w:ascii="Symbol" w:hAnsi="Symbol" w:cs="Symbol"/>
      </w:rPr>
    </w:lvl>
  </w:abstractNum>
  <w:abstractNum w:abstractNumId="11" w15:restartNumberingAfterBreak="0">
    <w:nsid w:val="0000000C"/>
    <w:multiLevelType w:val="singleLevel"/>
    <w:tmpl w:val="0000000C"/>
    <w:name w:val="WW8Num98"/>
    <w:lvl w:ilvl="0">
      <w:start w:val="1"/>
      <w:numFmt w:val="bullet"/>
      <w:lvlText w:val=""/>
      <w:lvlJc w:val="left"/>
      <w:pPr>
        <w:tabs>
          <w:tab w:val="num" w:pos="0"/>
        </w:tabs>
        <w:ind w:left="720" w:hanging="360"/>
      </w:pPr>
      <w:rPr>
        <w:rFonts w:ascii="Symbol" w:hAnsi="Symbol" w:cs="Symbol" w:hint="default"/>
        <w:sz w:val="22"/>
      </w:rPr>
    </w:lvl>
  </w:abstractNum>
  <w:abstractNum w:abstractNumId="12" w15:restartNumberingAfterBreak="0">
    <w:nsid w:val="0000000D"/>
    <w:multiLevelType w:val="singleLevel"/>
    <w:tmpl w:val="0000000D"/>
    <w:name w:val="WW8Num108"/>
    <w:lvl w:ilvl="0">
      <w:start w:val="1"/>
      <w:numFmt w:val="bullet"/>
      <w:lvlText w:val="o"/>
      <w:lvlJc w:val="left"/>
      <w:pPr>
        <w:tabs>
          <w:tab w:val="num" w:pos="0"/>
        </w:tabs>
        <w:ind w:left="720" w:hanging="360"/>
      </w:pPr>
      <w:rPr>
        <w:rFonts w:ascii="Courier New" w:hAnsi="Courier New" w:cs="Courier New" w:hint="default"/>
        <w:sz w:val="22"/>
        <w:szCs w:val="20"/>
      </w:rPr>
    </w:lvl>
  </w:abstractNum>
  <w:abstractNum w:abstractNumId="13" w15:restartNumberingAfterBreak="0">
    <w:nsid w:val="0000000E"/>
    <w:multiLevelType w:val="singleLevel"/>
    <w:tmpl w:val="0000000E"/>
    <w:name w:val="WW8Num124"/>
    <w:lvl w:ilvl="0">
      <w:start w:val="1"/>
      <w:numFmt w:val="decimal"/>
      <w:lvlText w:val="%1."/>
      <w:lvlJc w:val="left"/>
      <w:pPr>
        <w:tabs>
          <w:tab w:val="num" w:pos="0"/>
        </w:tabs>
        <w:ind w:left="720" w:hanging="360"/>
      </w:pPr>
    </w:lvl>
  </w:abstractNum>
  <w:abstractNum w:abstractNumId="14" w15:restartNumberingAfterBreak="0">
    <w:nsid w:val="0000000F"/>
    <w:multiLevelType w:val="singleLevel"/>
    <w:tmpl w:val="0000000F"/>
    <w:name w:val="WW8Num125"/>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33"/>
    <w:lvl w:ilvl="0">
      <w:start w:val="1"/>
      <w:numFmt w:val="bullet"/>
      <w:lvlText w:val=""/>
      <w:lvlJc w:val="left"/>
      <w:pPr>
        <w:tabs>
          <w:tab w:val="num" w:pos="360"/>
        </w:tabs>
        <w:ind w:left="360" w:hanging="360"/>
      </w:pPr>
      <w:rPr>
        <w:rFonts w:ascii="Wingdings" w:hAnsi="Wingdings" w:cs="Wingdings" w:hint="default"/>
        <w:color w:val="auto"/>
        <w:szCs w:val="24"/>
      </w:rPr>
    </w:lvl>
  </w:abstractNum>
  <w:abstractNum w:abstractNumId="16" w15:restartNumberingAfterBreak="0">
    <w:nsid w:val="00000011"/>
    <w:multiLevelType w:val="singleLevel"/>
    <w:tmpl w:val="00000011"/>
    <w:name w:val="WW8Num149"/>
    <w:lvl w:ilvl="0">
      <w:start w:val="1"/>
      <w:numFmt w:val="bullet"/>
      <w:lvlText w:val=""/>
      <w:lvlJc w:val="left"/>
      <w:pPr>
        <w:tabs>
          <w:tab w:val="num" w:pos="0"/>
        </w:tabs>
        <w:ind w:left="720" w:hanging="360"/>
      </w:pPr>
      <w:rPr>
        <w:rFonts w:ascii="Symbol" w:hAnsi="Symbol" w:cs="Symbol" w:hint="default"/>
        <w:sz w:val="22"/>
      </w:rPr>
    </w:lvl>
  </w:abstractNum>
  <w:abstractNum w:abstractNumId="17" w15:restartNumberingAfterBreak="0">
    <w:nsid w:val="00000012"/>
    <w:multiLevelType w:val="singleLevel"/>
    <w:tmpl w:val="00000012"/>
    <w:name w:val="WW8Num179"/>
    <w:lvl w:ilvl="0">
      <w:start w:val="1"/>
      <w:numFmt w:val="bullet"/>
      <w:lvlText w:val=""/>
      <w:lvlJc w:val="left"/>
      <w:pPr>
        <w:tabs>
          <w:tab w:val="num" w:pos="0"/>
        </w:tabs>
        <w:ind w:left="773" w:hanging="360"/>
      </w:pPr>
      <w:rPr>
        <w:rFonts w:ascii="Symbol" w:hAnsi="Symbol" w:cs="Symbol" w:hint="default"/>
        <w:sz w:val="22"/>
      </w:rPr>
    </w:lvl>
  </w:abstractNum>
  <w:abstractNum w:abstractNumId="18" w15:restartNumberingAfterBreak="0">
    <w:nsid w:val="00000013"/>
    <w:multiLevelType w:val="singleLevel"/>
    <w:tmpl w:val="00000013"/>
    <w:name w:val="WW8Num184"/>
    <w:lvl w:ilvl="0">
      <w:start w:val="1"/>
      <w:numFmt w:val="bullet"/>
      <w:lvlText w:val=""/>
      <w:lvlJc w:val="left"/>
      <w:pPr>
        <w:tabs>
          <w:tab w:val="num" w:pos="0"/>
        </w:tabs>
        <w:ind w:left="720" w:hanging="360"/>
      </w:pPr>
      <w:rPr>
        <w:rFonts w:ascii="Wingdings" w:hAnsi="Wingdings" w:cs="Wingdings" w:hint="default"/>
        <w:sz w:val="22"/>
        <w:szCs w:val="20"/>
      </w:rPr>
    </w:lvl>
  </w:abstractNum>
  <w:abstractNum w:abstractNumId="19" w15:restartNumberingAfterBreak="0">
    <w:nsid w:val="0B7704E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0" w15:restartNumberingAfterBreak="0">
    <w:nsid w:val="4552127F"/>
    <w:multiLevelType w:val="singleLevel"/>
    <w:tmpl w:val="057A5296"/>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5BD4179B"/>
    <w:multiLevelType w:val="hybridMultilevel"/>
    <w:tmpl w:val="8DACA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683027"/>
    <w:multiLevelType w:val="hybridMultilevel"/>
    <w:tmpl w:val="FF1EE17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6AA510AA"/>
    <w:multiLevelType w:val="multilevel"/>
    <w:tmpl w:val="50E83B2E"/>
    <w:lvl w:ilvl="0">
      <w:start w:val="4"/>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15:restartNumberingAfterBreak="0">
    <w:nsid w:val="741B735B"/>
    <w:multiLevelType w:val="hybridMultilevel"/>
    <w:tmpl w:val="D3A63B08"/>
    <w:lvl w:ilvl="0" w:tplc="DA42B630">
      <w:numFmt w:val="bullet"/>
      <w:lvlText w:val="-"/>
      <w:lvlJc w:val="left"/>
      <w:pPr>
        <w:ind w:left="929" w:hanging="360"/>
      </w:pPr>
      <w:rPr>
        <w:rFonts w:ascii="Times New Roman" w:eastAsia="Calibri" w:hAnsi="Times New Roman" w:cs="Times New Roman" w:hint="default"/>
      </w:rPr>
    </w:lvl>
    <w:lvl w:ilvl="1" w:tplc="08090003" w:tentative="1">
      <w:start w:val="1"/>
      <w:numFmt w:val="bullet"/>
      <w:lvlText w:val="o"/>
      <w:lvlJc w:val="left"/>
      <w:pPr>
        <w:ind w:left="1649" w:hanging="360"/>
      </w:pPr>
      <w:rPr>
        <w:rFonts w:ascii="Courier New" w:hAnsi="Courier New" w:cs="Courier New" w:hint="default"/>
      </w:rPr>
    </w:lvl>
    <w:lvl w:ilvl="2" w:tplc="08090005" w:tentative="1">
      <w:start w:val="1"/>
      <w:numFmt w:val="bullet"/>
      <w:lvlText w:val=""/>
      <w:lvlJc w:val="left"/>
      <w:pPr>
        <w:ind w:left="2369" w:hanging="360"/>
      </w:pPr>
      <w:rPr>
        <w:rFonts w:ascii="Wingdings" w:hAnsi="Wingdings" w:hint="default"/>
      </w:rPr>
    </w:lvl>
    <w:lvl w:ilvl="3" w:tplc="08090001" w:tentative="1">
      <w:start w:val="1"/>
      <w:numFmt w:val="bullet"/>
      <w:lvlText w:val=""/>
      <w:lvlJc w:val="left"/>
      <w:pPr>
        <w:ind w:left="3089" w:hanging="360"/>
      </w:pPr>
      <w:rPr>
        <w:rFonts w:ascii="Symbol" w:hAnsi="Symbol" w:hint="default"/>
      </w:rPr>
    </w:lvl>
    <w:lvl w:ilvl="4" w:tplc="08090003" w:tentative="1">
      <w:start w:val="1"/>
      <w:numFmt w:val="bullet"/>
      <w:lvlText w:val="o"/>
      <w:lvlJc w:val="left"/>
      <w:pPr>
        <w:ind w:left="3809" w:hanging="360"/>
      </w:pPr>
      <w:rPr>
        <w:rFonts w:ascii="Courier New" w:hAnsi="Courier New" w:cs="Courier New" w:hint="default"/>
      </w:rPr>
    </w:lvl>
    <w:lvl w:ilvl="5" w:tplc="08090005" w:tentative="1">
      <w:start w:val="1"/>
      <w:numFmt w:val="bullet"/>
      <w:lvlText w:val=""/>
      <w:lvlJc w:val="left"/>
      <w:pPr>
        <w:ind w:left="4529" w:hanging="360"/>
      </w:pPr>
      <w:rPr>
        <w:rFonts w:ascii="Wingdings" w:hAnsi="Wingdings" w:hint="default"/>
      </w:rPr>
    </w:lvl>
    <w:lvl w:ilvl="6" w:tplc="08090001" w:tentative="1">
      <w:start w:val="1"/>
      <w:numFmt w:val="bullet"/>
      <w:lvlText w:val=""/>
      <w:lvlJc w:val="left"/>
      <w:pPr>
        <w:ind w:left="5249" w:hanging="360"/>
      </w:pPr>
      <w:rPr>
        <w:rFonts w:ascii="Symbol" w:hAnsi="Symbol" w:hint="default"/>
      </w:rPr>
    </w:lvl>
    <w:lvl w:ilvl="7" w:tplc="08090003" w:tentative="1">
      <w:start w:val="1"/>
      <w:numFmt w:val="bullet"/>
      <w:lvlText w:val="o"/>
      <w:lvlJc w:val="left"/>
      <w:pPr>
        <w:ind w:left="5969" w:hanging="360"/>
      </w:pPr>
      <w:rPr>
        <w:rFonts w:ascii="Courier New" w:hAnsi="Courier New" w:cs="Courier New" w:hint="default"/>
      </w:rPr>
    </w:lvl>
    <w:lvl w:ilvl="8" w:tplc="08090005" w:tentative="1">
      <w:start w:val="1"/>
      <w:numFmt w:val="bullet"/>
      <w:lvlText w:val=""/>
      <w:lvlJc w:val="left"/>
      <w:pPr>
        <w:ind w:left="6689" w:hanging="360"/>
      </w:pPr>
      <w:rPr>
        <w:rFonts w:ascii="Wingdings" w:hAnsi="Wingdings" w:hint="default"/>
      </w:rPr>
    </w:lvl>
  </w:abstractNum>
  <w:num w:numId="1" w16cid:durableId="1696689645">
    <w:abstractNumId w:val="0"/>
  </w:num>
  <w:num w:numId="2" w16cid:durableId="457378501">
    <w:abstractNumId w:val="1"/>
  </w:num>
  <w:num w:numId="3" w16cid:durableId="547691668">
    <w:abstractNumId w:val="2"/>
  </w:num>
  <w:num w:numId="4" w16cid:durableId="1121806906">
    <w:abstractNumId w:val="3"/>
  </w:num>
  <w:num w:numId="5" w16cid:durableId="534387756">
    <w:abstractNumId w:val="4"/>
  </w:num>
  <w:num w:numId="6" w16cid:durableId="1420368886">
    <w:abstractNumId w:val="5"/>
  </w:num>
  <w:num w:numId="7" w16cid:durableId="966160730">
    <w:abstractNumId w:val="6"/>
  </w:num>
  <w:num w:numId="8" w16cid:durableId="364406198">
    <w:abstractNumId w:val="7"/>
  </w:num>
  <w:num w:numId="9" w16cid:durableId="1025061202">
    <w:abstractNumId w:val="8"/>
  </w:num>
  <w:num w:numId="10" w16cid:durableId="182859774">
    <w:abstractNumId w:val="9"/>
  </w:num>
  <w:num w:numId="11" w16cid:durableId="408042591">
    <w:abstractNumId w:val="10"/>
  </w:num>
  <w:num w:numId="12" w16cid:durableId="2001501280">
    <w:abstractNumId w:val="11"/>
  </w:num>
  <w:num w:numId="13" w16cid:durableId="1636763744">
    <w:abstractNumId w:val="12"/>
  </w:num>
  <w:num w:numId="14" w16cid:durableId="1139956292">
    <w:abstractNumId w:val="13"/>
  </w:num>
  <w:num w:numId="15" w16cid:durableId="232544757">
    <w:abstractNumId w:val="14"/>
  </w:num>
  <w:num w:numId="16" w16cid:durableId="1985154439">
    <w:abstractNumId w:val="15"/>
  </w:num>
  <w:num w:numId="17" w16cid:durableId="859657851">
    <w:abstractNumId w:val="16"/>
  </w:num>
  <w:num w:numId="18" w16cid:durableId="510292634">
    <w:abstractNumId w:val="17"/>
  </w:num>
  <w:num w:numId="19" w16cid:durableId="159008658">
    <w:abstractNumId w:val="18"/>
  </w:num>
  <w:num w:numId="20" w16cid:durableId="966471466">
    <w:abstractNumId w:val="22"/>
  </w:num>
  <w:num w:numId="21" w16cid:durableId="1207327904">
    <w:abstractNumId w:val="24"/>
  </w:num>
  <w:num w:numId="22" w16cid:durableId="1605764303">
    <w:abstractNumId w:val="20"/>
  </w:num>
  <w:num w:numId="23" w16cid:durableId="1442527233">
    <w:abstractNumId w:val="23"/>
  </w:num>
  <w:num w:numId="24" w16cid:durableId="2105109586">
    <w:abstractNumId w:val="21"/>
  </w:num>
  <w:num w:numId="25" w16cid:durableId="11186447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3506C3"/>
    <w:rsid w:val="00013806"/>
    <w:rsid w:val="00025BBA"/>
    <w:rsid w:val="00034E79"/>
    <w:rsid w:val="00035272"/>
    <w:rsid w:val="000474E1"/>
    <w:rsid w:val="00052285"/>
    <w:rsid w:val="00054406"/>
    <w:rsid w:val="0006318C"/>
    <w:rsid w:val="00081358"/>
    <w:rsid w:val="0008668D"/>
    <w:rsid w:val="00090437"/>
    <w:rsid w:val="000D149D"/>
    <w:rsid w:val="000D365F"/>
    <w:rsid w:val="000D5120"/>
    <w:rsid w:val="000D7FF0"/>
    <w:rsid w:val="000E0AC6"/>
    <w:rsid w:val="001002D3"/>
    <w:rsid w:val="00100654"/>
    <w:rsid w:val="001051FF"/>
    <w:rsid w:val="0010536A"/>
    <w:rsid w:val="0011139F"/>
    <w:rsid w:val="00123281"/>
    <w:rsid w:val="00131107"/>
    <w:rsid w:val="00136E79"/>
    <w:rsid w:val="00146D98"/>
    <w:rsid w:val="0014700A"/>
    <w:rsid w:val="00152F07"/>
    <w:rsid w:val="00166391"/>
    <w:rsid w:val="00167567"/>
    <w:rsid w:val="001726BC"/>
    <w:rsid w:val="0019234F"/>
    <w:rsid w:val="00196C3D"/>
    <w:rsid w:val="001A14FE"/>
    <w:rsid w:val="001B17DA"/>
    <w:rsid w:val="001B2D8E"/>
    <w:rsid w:val="001C4FDE"/>
    <w:rsid w:val="001E22A0"/>
    <w:rsid w:val="001E571C"/>
    <w:rsid w:val="001E5E91"/>
    <w:rsid w:val="001F0245"/>
    <w:rsid w:val="00210E03"/>
    <w:rsid w:val="0021150D"/>
    <w:rsid w:val="00215A41"/>
    <w:rsid w:val="00217E6D"/>
    <w:rsid w:val="00230527"/>
    <w:rsid w:val="00253EDD"/>
    <w:rsid w:val="002671C7"/>
    <w:rsid w:val="00281A2D"/>
    <w:rsid w:val="00297FBB"/>
    <w:rsid w:val="002A55AE"/>
    <w:rsid w:val="002A5E06"/>
    <w:rsid w:val="002A795B"/>
    <w:rsid w:val="002B17F8"/>
    <w:rsid w:val="002B3B74"/>
    <w:rsid w:val="002B532F"/>
    <w:rsid w:val="002C538A"/>
    <w:rsid w:val="002C66A8"/>
    <w:rsid w:val="002C75A9"/>
    <w:rsid w:val="002D4BD1"/>
    <w:rsid w:val="00300C11"/>
    <w:rsid w:val="00302990"/>
    <w:rsid w:val="00304A88"/>
    <w:rsid w:val="003066CF"/>
    <w:rsid w:val="00334610"/>
    <w:rsid w:val="003363F6"/>
    <w:rsid w:val="003506C3"/>
    <w:rsid w:val="00357D0F"/>
    <w:rsid w:val="00373843"/>
    <w:rsid w:val="003763EF"/>
    <w:rsid w:val="003812EF"/>
    <w:rsid w:val="003818B7"/>
    <w:rsid w:val="00384F56"/>
    <w:rsid w:val="003A04F2"/>
    <w:rsid w:val="003B7586"/>
    <w:rsid w:val="003C0B98"/>
    <w:rsid w:val="003C104A"/>
    <w:rsid w:val="003C253A"/>
    <w:rsid w:val="003C2542"/>
    <w:rsid w:val="003C27E6"/>
    <w:rsid w:val="003C7C1C"/>
    <w:rsid w:val="003D1C00"/>
    <w:rsid w:val="003D668A"/>
    <w:rsid w:val="003F01F7"/>
    <w:rsid w:val="004015F3"/>
    <w:rsid w:val="00401733"/>
    <w:rsid w:val="00403238"/>
    <w:rsid w:val="00403D0A"/>
    <w:rsid w:val="00404BC8"/>
    <w:rsid w:val="00411CC1"/>
    <w:rsid w:val="004125DF"/>
    <w:rsid w:val="00421F20"/>
    <w:rsid w:val="00423D68"/>
    <w:rsid w:val="00431A4D"/>
    <w:rsid w:val="00437AE7"/>
    <w:rsid w:val="00441DEA"/>
    <w:rsid w:val="00445F40"/>
    <w:rsid w:val="00447363"/>
    <w:rsid w:val="00447E73"/>
    <w:rsid w:val="00452DB5"/>
    <w:rsid w:val="00467643"/>
    <w:rsid w:val="00472570"/>
    <w:rsid w:val="004732E8"/>
    <w:rsid w:val="00481F51"/>
    <w:rsid w:val="004874A3"/>
    <w:rsid w:val="00491C81"/>
    <w:rsid w:val="00496945"/>
    <w:rsid w:val="004972C2"/>
    <w:rsid w:val="004B32E1"/>
    <w:rsid w:val="004B3991"/>
    <w:rsid w:val="004B7E7C"/>
    <w:rsid w:val="004C09F6"/>
    <w:rsid w:val="004C3DF7"/>
    <w:rsid w:val="004D17AD"/>
    <w:rsid w:val="004F6D77"/>
    <w:rsid w:val="005126BD"/>
    <w:rsid w:val="00514BD2"/>
    <w:rsid w:val="005207E1"/>
    <w:rsid w:val="00533041"/>
    <w:rsid w:val="00555478"/>
    <w:rsid w:val="00571CEA"/>
    <w:rsid w:val="005723C8"/>
    <w:rsid w:val="00572FA8"/>
    <w:rsid w:val="00574956"/>
    <w:rsid w:val="00581281"/>
    <w:rsid w:val="005852D7"/>
    <w:rsid w:val="0058673D"/>
    <w:rsid w:val="00591097"/>
    <w:rsid w:val="005916FB"/>
    <w:rsid w:val="005A3B4F"/>
    <w:rsid w:val="005B0363"/>
    <w:rsid w:val="005D47E5"/>
    <w:rsid w:val="005E01FA"/>
    <w:rsid w:val="005F136B"/>
    <w:rsid w:val="005F5A6E"/>
    <w:rsid w:val="0060662D"/>
    <w:rsid w:val="006121F9"/>
    <w:rsid w:val="00626AF9"/>
    <w:rsid w:val="006272C7"/>
    <w:rsid w:val="00627449"/>
    <w:rsid w:val="006632B9"/>
    <w:rsid w:val="006650A1"/>
    <w:rsid w:val="00674D49"/>
    <w:rsid w:val="00676815"/>
    <w:rsid w:val="00695265"/>
    <w:rsid w:val="00697707"/>
    <w:rsid w:val="006A54B8"/>
    <w:rsid w:val="006B6B09"/>
    <w:rsid w:val="006C6E6D"/>
    <w:rsid w:val="006C7C38"/>
    <w:rsid w:val="006D1C33"/>
    <w:rsid w:val="006D4E23"/>
    <w:rsid w:val="006F229D"/>
    <w:rsid w:val="00703C99"/>
    <w:rsid w:val="00711467"/>
    <w:rsid w:val="00716719"/>
    <w:rsid w:val="007201C8"/>
    <w:rsid w:val="00721BF9"/>
    <w:rsid w:val="00733804"/>
    <w:rsid w:val="007538B9"/>
    <w:rsid w:val="007538F1"/>
    <w:rsid w:val="007617FA"/>
    <w:rsid w:val="007622A5"/>
    <w:rsid w:val="00775F38"/>
    <w:rsid w:val="00780467"/>
    <w:rsid w:val="007807F1"/>
    <w:rsid w:val="00781B62"/>
    <w:rsid w:val="00784B1E"/>
    <w:rsid w:val="007A2C29"/>
    <w:rsid w:val="007A43DA"/>
    <w:rsid w:val="007A4B0A"/>
    <w:rsid w:val="007A640E"/>
    <w:rsid w:val="007B0557"/>
    <w:rsid w:val="007B57C6"/>
    <w:rsid w:val="007B6FC1"/>
    <w:rsid w:val="007E0150"/>
    <w:rsid w:val="007E7D8F"/>
    <w:rsid w:val="007F3237"/>
    <w:rsid w:val="007F67B4"/>
    <w:rsid w:val="00805E5A"/>
    <w:rsid w:val="008179BE"/>
    <w:rsid w:val="00820584"/>
    <w:rsid w:val="00822CCF"/>
    <w:rsid w:val="008266DC"/>
    <w:rsid w:val="00837C91"/>
    <w:rsid w:val="0084229D"/>
    <w:rsid w:val="008562D6"/>
    <w:rsid w:val="008565E8"/>
    <w:rsid w:val="00862973"/>
    <w:rsid w:val="008635B5"/>
    <w:rsid w:val="00863699"/>
    <w:rsid w:val="008871EB"/>
    <w:rsid w:val="00894446"/>
    <w:rsid w:val="00895B7E"/>
    <w:rsid w:val="00897286"/>
    <w:rsid w:val="008B15FA"/>
    <w:rsid w:val="008D0821"/>
    <w:rsid w:val="008D5E8C"/>
    <w:rsid w:val="008D7435"/>
    <w:rsid w:val="008E2DF6"/>
    <w:rsid w:val="008E36C2"/>
    <w:rsid w:val="008E5800"/>
    <w:rsid w:val="008F27B3"/>
    <w:rsid w:val="00913286"/>
    <w:rsid w:val="0093272D"/>
    <w:rsid w:val="00936CC1"/>
    <w:rsid w:val="00962FAA"/>
    <w:rsid w:val="00973BFF"/>
    <w:rsid w:val="00992DE8"/>
    <w:rsid w:val="00993067"/>
    <w:rsid w:val="009A1C38"/>
    <w:rsid w:val="009C793D"/>
    <w:rsid w:val="009D3FBA"/>
    <w:rsid w:val="009D5A4F"/>
    <w:rsid w:val="009F445F"/>
    <w:rsid w:val="009F58D9"/>
    <w:rsid w:val="00A04B93"/>
    <w:rsid w:val="00A11D76"/>
    <w:rsid w:val="00A20F35"/>
    <w:rsid w:val="00A242DE"/>
    <w:rsid w:val="00A34E14"/>
    <w:rsid w:val="00A3550D"/>
    <w:rsid w:val="00A41F7A"/>
    <w:rsid w:val="00A44457"/>
    <w:rsid w:val="00A51CF8"/>
    <w:rsid w:val="00A5371B"/>
    <w:rsid w:val="00A54569"/>
    <w:rsid w:val="00A67AA9"/>
    <w:rsid w:val="00A7467D"/>
    <w:rsid w:val="00A81326"/>
    <w:rsid w:val="00AB1AFE"/>
    <w:rsid w:val="00AB32B3"/>
    <w:rsid w:val="00AC2A7F"/>
    <w:rsid w:val="00AD2682"/>
    <w:rsid w:val="00AD76B9"/>
    <w:rsid w:val="00AE57E7"/>
    <w:rsid w:val="00B010E5"/>
    <w:rsid w:val="00B077C7"/>
    <w:rsid w:val="00B10AEB"/>
    <w:rsid w:val="00B1361F"/>
    <w:rsid w:val="00B27D6B"/>
    <w:rsid w:val="00B304EC"/>
    <w:rsid w:val="00B316F8"/>
    <w:rsid w:val="00B3556C"/>
    <w:rsid w:val="00B463EF"/>
    <w:rsid w:val="00B47DC5"/>
    <w:rsid w:val="00B6466D"/>
    <w:rsid w:val="00B80D56"/>
    <w:rsid w:val="00B91FDE"/>
    <w:rsid w:val="00B933FC"/>
    <w:rsid w:val="00BC0988"/>
    <w:rsid w:val="00BC53F3"/>
    <w:rsid w:val="00BD4F6F"/>
    <w:rsid w:val="00BD61E5"/>
    <w:rsid w:val="00BE0854"/>
    <w:rsid w:val="00BF10D7"/>
    <w:rsid w:val="00C03B10"/>
    <w:rsid w:val="00C03FC7"/>
    <w:rsid w:val="00C10BF8"/>
    <w:rsid w:val="00C11F6F"/>
    <w:rsid w:val="00C15EF5"/>
    <w:rsid w:val="00C229E8"/>
    <w:rsid w:val="00C23DE9"/>
    <w:rsid w:val="00C376B3"/>
    <w:rsid w:val="00C41A2E"/>
    <w:rsid w:val="00C5603A"/>
    <w:rsid w:val="00C57747"/>
    <w:rsid w:val="00C6225F"/>
    <w:rsid w:val="00C66BCC"/>
    <w:rsid w:val="00C77860"/>
    <w:rsid w:val="00C92906"/>
    <w:rsid w:val="00C92E3E"/>
    <w:rsid w:val="00C95039"/>
    <w:rsid w:val="00C959D6"/>
    <w:rsid w:val="00CD72B0"/>
    <w:rsid w:val="00CE3120"/>
    <w:rsid w:val="00CE43ED"/>
    <w:rsid w:val="00CF1FEA"/>
    <w:rsid w:val="00D02961"/>
    <w:rsid w:val="00D03E9D"/>
    <w:rsid w:val="00D22740"/>
    <w:rsid w:val="00D563B9"/>
    <w:rsid w:val="00D6003C"/>
    <w:rsid w:val="00D7080D"/>
    <w:rsid w:val="00D80DBE"/>
    <w:rsid w:val="00D87E3B"/>
    <w:rsid w:val="00DA4F71"/>
    <w:rsid w:val="00DB74FA"/>
    <w:rsid w:val="00DD58E8"/>
    <w:rsid w:val="00DD61DC"/>
    <w:rsid w:val="00DE2DEA"/>
    <w:rsid w:val="00DE4B6F"/>
    <w:rsid w:val="00E027EA"/>
    <w:rsid w:val="00E12E67"/>
    <w:rsid w:val="00E25197"/>
    <w:rsid w:val="00E30EDD"/>
    <w:rsid w:val="00E41040"/>
    <w:rsid w:val="00E54786"/>
    <w:rsid w:val="00E66D95"/>
    <w:rsid w:val="00E7071D"/>
    <w:rsid w:val="00E7306A"/>
    <w:rsid w:val="00E75DA5"/>
    <w:rsid w:val="00E85BDD"/>
    <w:rsid w:val="00E877E2"/>
    <w:rsid w:val="00EB13DA"/>
    <w:rsid w:val="00EC6E24"/>
    <w:rsid w:val="00EE1C99"/>
    <w:rsid w:val="00EF276D"/>
    <w:rsid w:val="00F0093B"/>
    <w:rsid w:val="00F06090"/>
    <w:rsid w:val="00F06B0A"/>
    <w:rsid w:val="00F1010B"/>
    <w:rsid w:val="00F402FC"/>
    <w:rsid w:val="00F457D4"/>
    <w:rsid w:val="00F60694"/>
    <w:rsid w:val="00F61531"/>
    <w:rsid w:val="00F62A52"/>
    <w:rsid w:val="00F83331"/>
    <w:rsid w:val="00F96A7E"/>
    <w:rsid w:val="00FA2E6F"/>
    <w:rsid w:val="00FA3A31"/>
    <w:rsid w:val="00FA6A69"/>
    <w:rsid w:val="00FB1FD7"/>
    <w:rsid w:val="00FB735C"/>
    <w:rsid w:val="00FC257B"/>
    <w:rsid w:val="00FC5888"/>
    <w:rsid w:val="00FD6A3D"/>
    <w:rsid w:val="00FD6FC3"/>
    <w:rsid w:val="00FE161B"/>
    <w:rsid w:val="00FF6071"/>
    <w:rsid w:val="126C1008"/>
    <w:rsid w:val="155DD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D4986C"/>
  <w15:docId w15:val="{C1E543A1-7F90-4CF3-AEBC-AB893D071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jc w:val="both"/>
    </w:pPr>
    <w:rPr>
      <w:rFonts w:eastAsia="Calibri"/>
      <w:sz w:val="24"/>
      <w:szCs w:val="22"/>
      <w:lang w:eastAsia="ar-SA"/>
    </w:rPr>
  </w:style>
  <w:style w:type="paragraph" w:styleId="Pealkiri1">
    <w:name w:val="heading 1"/>
    <w:basedOn w:val="Normaallaad"/>
    <w:next w:val="Normaallaad"/>
    <w:qFormat/>
    <w:pPr>
      <w:keepNext/>
      <w:numPr>
        <w:numId w:val="1"/>
      </w:numPr>
      <w:spacing w:before="240" w:after="60"/>
      <w:outlineLvl w:val="0"/>
    </w:pPr>
    <w:rPr>
      <w:rFonts w:ascii="Cambria" w:eastAsia="Times New Roman" w:hAnsi="Cambria" w:cs="Cambria"/>
      <w:b/>
      <w:bCs/>
      <w:kern w:val="1"/>
      <w:sz w:val="32"/>
      <w:szCs w:val="32"/>
    </w:rPr>
  </w:style>
  <w:style w:type="paragraph" w:styleId="Pealkiri2">
    <w:name w:val="heading 2"/>
    <w:basedOn w:val="Normaallaad"/>
    <w:next w:val="Normaallaad"/>
    <w:qFormat/>
    <w:pPr>
      <w:keepNext/>
      <w:numPr>
        <w:ilvl w:val="1"/>
        <w:numId w:val="1"/>
      </w:numPr>
      <w:spacing w:before="240" w:after="60"/>
      <w:outlineLvl w:val="1"/>
    </w:pPr>
    <w:rPr>
      <w:rFonts w:ascii="Cambria" w:eastAsia="Times New Roman" w:hAnsi="Cambria" w:cs="Cambria"/>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eastAsia="Times New Roman"/>
      <w:b/>
      <w:bCs/>
      <w:szCs w:val="24"/>
    </w:rPr>
  </w:style>
  <w:style w:type="paragraph" w:styleId="Pealkiri4">
    <w:name w:val="heading 4"/>
    <w:basedOn w:val="Normaallaad"/>
    <w:next w:val="Normaallaad"/>
    <w:qFormat/>
    <w:pPr>
      <w:keepNext/>
      <w:numPr>
        <w:ilvl w:val="3"/>
        <w:numId w:val="1"/>
      </w:numPr>
      <w:spacing w:before="240" w:after="60"/>
      <w:outlineLvl w:val="3"/>
    </w:pPr>
    <w:rPr>
      <w:rFonts w:eastAsia="Times New Roman"/>
      <w:b/>
      <w:bCs/>
      <w:sz w:val="28"/>
      <w:szCs w:val="28"/>
    </w:rPr>
  </w:style>
  <w:style w:type="paragraph" w:styleId="Pealkiri5">
    <w:name w:val="heading 5"/>
    <w:basedOn w:val="Normaallaad"/>
    <w:next w:val="Normaallaad"/>
    <w:qFormat/>
    <w:pPr>
      <w:numPr>
        <w:ilvl w:val="4"/>
        <w:numId w:val="1"/>
      </w:numPr>
      <w:tabs>
        <w:tab w:val="left" w:pos="1008"/>
      </w:tabs>
      <w:spacing w:before="240" w:after="60"/>
      <w:jc w:val="left"/>
      <w:outlineLvl w:val="4"/>
    </w:pPr>
    <w:rPr>
      <w:rFonts w:eastAsia="Times New Roman"/>
      <w:sz w:val="22"/>
      <w:szCs w:val="20"/>
    </w:rPr>
  </w:style>
  <w:style w:type="paragraph" w:styleId="Pealkiri6">
    <w:name w:val="heading 6"/>
    <w:basedOn w:val="Normaallaad"/>
    <w:next w:val="Normaallaad"/>
    <w:qFormat/>
    <w:pPr>
      <w:numPr>
        <w:ilvl w:val="5"/>
        <w:numId w:val="1"/>
      </w:numPr>
      <w:tabs>
        <w:tab w:val="left" w:pos="1152"/>
      </w:tabs>
      <w:spacing w:before="240" w:after="60"/>
      <w:jc w:val="left"/>
      <w:outlineLvl w:val="5"/>
    </w:pPr>
    <w:rPr>
      <w:rFonts w:eastAsia="Times New Roman"/>
      <w:i/>
      <w:sz w:val="22"/>
      <w:szCs w:val="20"/>
    </w:rPr>
  </w:style>
  <w:style w:type="paragraph" w:styleId="Pealkiri7">
    <w:name w:val="heading 7"/>
    <w:basedOn w:val="Normaallaad"/>
    <w:next w:val="Normaallaad"/>
    <w:qFormat/>
    <w:pPr>
      <w:numPr>
        <w:ilvl w:val="6"/>
        <w:numId w:val="1"/>
      </w:numPr>
      <w:tabs>
        <w:tab w:val="left" w:pos="1296"/>
      </w:tabs>
      <w:spacing w:before="240" w:after="60"/>
      <w:jc w:val="left"/>
      <w:outlineLvl w:val="6"/>
    </w:pPr>
    <w:rPr>
      <w:rFonts w:ascii="Arial" w:eastAsia="Times New Roman" w:hAnsi="Arial" w:cs="Arial"/>
      <w:sz w:val="20"/>
      <w:szCs w:val="20"/>
    </w:rPr>
  </w:style>
  <w:style w:type="paragraph" w:styleId="Pealkiri8">
    <w:name w:val="heading 8"/>
    <w:basedOn w:val="Normaallaad"/>
    <w:next w:val="Normaallaad"/>
    <w:qFormat/>
    <w:pPr>
      <w:numPr>
        <w:ilvl w:val="7"/>
        <w:numId w:val="1"/>
      </w:numPr>
      <w:tabs>
        <w:tab w:val="left" w:pos="1440"/>
      </w:tabs>
      <w:spacing w:before="240" w:after="60"/>
      <w:jc w:val="left"/>
      <w:outlineLvl w:val="7"/>
    </w:pPr>
    <w:rPr>
      <w:rFonts w:ascii="Arial" w:eastAsia="Times New Roman" w:hAnsi="Arial" w:cs="Arial"/>
      <w:i/>
      <w:sz w:val="20"/>
      <w:szCs w:val="20"/>
    </w:rPr>
  </w:style>
  <w:style w:type="paragraph" w:styleId="Pealkiri9">
    <w:name w:val="heading 9"/>
    <w:basedOn w:val="Normaallaad"/>
    <w:next w:val="Normaallaad"/>
    <w:qFormat/>
    <w:pPr>
      <w:numPr>
        <w:ilvl w:val="8"/>
        <w:numId w:val="1"/>
      </w:numPr>
      <w:tabs>
        <w:tab w:val="left" w:pos="1584"/>
      </w:tabs>
      <w:spacing w:before="240" w:after="60"/>
      <w:jc w:val="left"/>
      <w:outlineLvl w:val="8"/>
    </w:pPr>
    <w:rPr>
      <w:rFonts w:ascii="Arial" w:eastAsia="Times New Roman" w:hAnsi="Arial" w:cs="Arial"/>
      <w:b/>
      <w:i/>
      <w:sz w:val="18"/>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ascii="Courier New" w:hAnsi="Courier New" w:cs="Courier New" w:hint="default"/>
      <w:sz w:val="22"/>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eastAsia="Calibri"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b w:val="0"/>
      <w:i w:val="0"/>
      <w:sz w:val="22"/>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Times New Roman" w:eastAsia="Calibri" w:hAnsi="Times New Roman"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Times New Roman" w:eastAsia="Calibri"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eastAsia="Calibri" w:hAnsi="Times New Roman" w:cs="Times New Roman"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hint="default"/>
      <w:sz w:val="24"/>
      <w:szCs w:val="24"/>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5z0">
    <w:name w:val="WW8Num15z0"/>
    <w:rPr>
      <w:rFont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8z0">
    <w:name w:val="WW8Num18z0"/>
    <w:rPr>
      <w:rFonts w:ascii="Courier New" w:hAnsi="Courier New" w:cs="Courier New" w:hint="default"/>
      <w:sz w:val="22"/>
      <w:szCs w:val="20"/>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2">
    <w:name w:val="WW8Num19z2"/>
    <w:rPr>
      <w:rFonts w:ascii="Times New Roman" w:eastAsia="Calibri" w:hAnsi="Times New Roman" w:cs="Times New Roman" w:hint="default"/>
    </w:rPr>
  </w:style>
  <w:style w:type="character" w:customStyle="1" w:styleId="WW8Num19z3">
    <w:name w:val="WW8Num19z3"/>
    <w:rPr>
      <w:rFonts w:ascii="Symbol" w:hAnsi="Symbol" w:cs="Symbol" w:hint="default"/>
    </w:rPr>
  </w:style>
  <w:style w:type="character" w:customStyle="1" w:styleId="WW8Num19z4">
    <w:name w:val="WW8Num19z4"/>
    <w:rPr>
      <w:rFonts w:ascii="Courier New" w:hAnsi="Courier New" w:cs="Courier New" w:hint="default"/>
    </w:rPr>
  </w:style>
  <w:style w:type="character" w:customStyle="1" w:styleId="WW8Num19z5">
    <w:name w:val="WW8Num19z5"/>
    <w:rPr>
      <w:rFonts w:ascii="Wingdings" w:hAnsi="Wingdings" w:cs="Wingdings" w:hint="default"/>
    </w:rPr>
  </w:style>
  <w:style w:type="character" w:customStyle="1" w:styleId="WW8Num20z0">
    <w:name w:val="WW8Num20z0"/>
    <w:rPr>
      <w:rFonts w:hint="default"/>
    </w:rPr>
  </w:style>
  <w:style w:type="character" w:customStyle="1" w:styleId="WW8Num20z1">
    <w:name w:val="WW8Num20z1"/>
    <w:rPr>
      <w:rFonts w:hint="default"/>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val="0"/>
      <w:sz w:val="22"/>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i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Times New Roman" w:eastAsia="Calibri" w:hAnsi="Times New Roman"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rPr>
  </w:style>
  <w:style w:type="character" w:customStyle="1" w:styleId="WW8Num24z1">
    <w:name w:val="WW8Num24z1"/>
    <w:rPr>
      <w:rFonts w:ascii="Courier New" w:hAnsi="Courier New" w:cs="Courier New" w:hint="default"/>
    </w:rPr>
  </w:style>
  <w:style w:type="character" w:customStyle="1" w:styleId="WW8Num24z3">
    <w:name w:val="WW8Num24z3"/>
    <w:rPr>
      <w:rFonts w:ascii="Symbol" w:hAnsi="Symbol" w:cs="Symbol"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trike w:val="0"/>
      <w:dstrike w:val="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Times New Roman" w:eastAsia="Calibri" w:hAnsi="Times New Roman" w:cs="Times New Roman" w:hint="default"/>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i w:val="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sz w:val="24"/>
      <w:szCs w:val="24"/>
    </w:rPr>
  </w:style>
  <w:style w:type="character" w:customStyle="1" w:styleId="WW8Num30z1">
    <w:name w:val="WW8Num30z1"/>
    <w:rPr>
      <w:rFonts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i w:val="0"/>
      <w:sz w:val="22"/>
      <w:szCs w:val="2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Times New Roman"/>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rPr>
      <w:rFonts w:hint="default"/>
      <w:b w:val="0"/>
      <w:sz w:val="24"/>
      <w:szCs w:val="24"/>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Calibri" w:hAnsi="Times New Roman" w:cs="Times New Roman"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Calibri" w:hAnsi="Times New Roman" w:cs="Times New Roman"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8z4">
    <w:name w:val="WW8Num38z4"/>
    <w:rPr>
      <w:rFonts w:ascii="Courier New" w:hAnsi="Courier New" w:cs="Courier New" w:hint="default"/>
    </w:rPr>
  </w:style>
  <w:style w:type="character" w:customStyle="1" w:styleId="WW8Num39z0">
    <w:name w:val="WW8Num39z0"/>
    <w:rPr>
      <w:rFonts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Wingdings" w:hAnsi="Wingdings" w:cs="Wingding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libri" w:eastAsia="Calibri" w:hAnsi="Calibri" w:cs="Calibri"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eastAsia="Calibri" w:hAnsi="Times New Roman" w:cs="Times New Roman"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ascii="Times New Roman" w:eastAsia="Calibri" w:hAnsi="Times New Roman" w:cs="Times New Roman" w:hint="default"/>
    </w:rPr>
  </w:style>
  <w:style w:type="character" w:customStyle="1" w:styleId="WW8Num46z1">
    <w:name w:val="WW8Num46z1"/>
    <w:rPr>
      <w:rFonts w:ascii="Courier New" w:hAnsi="Courier New" w:cs="Courier New" w:hint="default"/>
    </w:rPr>
  </w:style>
  <w:style w:type="character" w:customStyle="1" w:styleId="WW8Num46z3">
    <w:name w:val="WW8Num46z3"/>
    <w:rPr>
      <w:rFonts w:ascii="Symbol" w:hAnsi="Symbol" w:cs="Symbol" w:hint="default"/>
    </w:rPr>
  </w:style>
  <w:style w:type="character" w:customStyle="1" w:styleId="WW8Num46z5">
    <w:name w:val="WW8Num46z5"/>
    <w:rPr>
      <w:rFonts w:ascii="Wingdings" w:hAnsi="Wingdings" w:cs="Wingdings" w:hint="default"/>
    </w:rPr>
  </w:style>
  <w:style w:type="character" w:customStyle="1" w:styleId="WW8Num47z0">
    <w:name w:val="WW8Num47z0"/>
    <w:rPr>
      <w:rFonts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eastAsia="Calibri" w:hAnsi="Times New Roman" w:cs="Times New Roman"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9z0">
    <w:name w:val="WW8Num49z0"/>
    <w:rPr>
      <w:rFonts w:ascii="Times New Roman" w:eastAsia="SimSun" w:hAnsi="Times New Roman" w:cs="Times New Roman"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49z3">
    <w:name w:val="WW8Num49z3"/>
    <w:rPr>
      <w:rFonts w:ascii="Symbol" w:hAnsi="Symbol" w:cs="Symbol"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eastAsia="Calibri" w:hAnsi="Times New Roman" w:cs="Times New Roman" w:hint="default"/>
      <w:b/>
      <w:i w:val="0"/>
      <w:sz w:val="20"/>
      <w:szCs w:val="20"/>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Symbol" w:hAnsi="Symbol" w:cs="Symbol" w:hint="default"/>
      <w:sz w:val="22"/>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6z0">
    <w:name w:val="WW8Num56z0"/>
    <w:rPr>
      <w:rFonts w:hint="default"/>
      <w:lang w:val="en-GB"/>
    </w:rPr>
  </w:style>
  <w:style w:type="character" w:customStyle="1" w:styleId="WW8Num56z1">
    <w:name w:val="WW8Num56z1"/>
    <w:rPr>
      <w:rFonts w:hint="default"/>
      <w:sz w:val="24"/>
      <w:szCs w:val="24"/>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59z0">
    <w:name w:val="WW8Num59z0"/>
    <w:rPr>
      <w:rFonts w:hint="default"/>
    </w:rPr>
  </w:style>
  <w:style w:type="character" w:customStyle="1" w:styleId="WW8Num59z1">
    <w:name w:val="WW8Num59z1"/>
    <w:rPr>
      <w:rFonts w:ascii="Courier New" w:hAnsi="Courier New" w:cs="Courier New" w:hint="default"/>
    </w:rPr>
  </w:style>
  <w:style w:type="character" w:customStyle="1" w:styleId="WW8Num59z2">
    <w:name w:val="WW8Num59z2"/>
    <w:rPr>
      <w:rFonts w:ascii="Wingdings" w:hAnsi="Wingdings" w:cs="Wingdings" w:hint="default"/>
    </w:rPr>
  </w:style>
  <w:style w:type="character" w:customStyle="1" w:styleId="WW8Num59z3">
    <w:name w:val="WW8Num59z3"/>
    <w:rPr>
      <w:rFonts w:ascii="Symbol" w:hAnsi="Symbol" w:cs="Symbol" w:hint="default"/>
    </w:rPr>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sz w:val="24"/>
      <w:szCs w:val="24"/>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hint="default"/>
    </w:rPr>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hint="default"/>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ymbol" w:hAnsi="Symbol" w:cs="Symbol" w:hint="default"/>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rFonts w:ascii="Times New Roman" w:hAnsi="Times New Roman" w:cs="Times New Roman" w:hint="default"/>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8z0">
    <w:name w:val="WW8Num68z0"/>
    <w:rPr>
      <w:rFonts w:hint="default"/>
      <w:i w:val="0"/>
      <w:sz w:val="24"/>
      <w:szCs w:val="24"/>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Times New Roman" w:eastAsia="Calibri" w:hAnsi="Times New Roman" w:cs="Times New Roman"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69z3">
    <w:name w:val="WW8Num69z3"/>
    <w:rPr>
      <w:rFonts w:ascii="Symbol" w:hAnsi="Symbol" w:cs="Symbol" w:hint="default"/>
    </w:rPr>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hAnsi="Times New Roman" w:cs="Times New Roman" w:hint="default"/>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rPr>
      <w:rFonts w:hint="default"/>
      <w:i w:val="0"/>
      <w:sz w:val="24"/>
      <w:szCs w:val="24"/>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Symbol" w:hAnsi="Symbol" w:cs="Symbol" w:hint="default"/>
    </w:rPr>
  </w:style>
  <w:style w:type="character" w:customStyle="1" w:styleId="WW8Num74z1">
    <w:name w:val="WW8Num74z1"/>
    <w:rPr>
      <w:rFonts w:ascii="Courier New" w:hAnsi="Courier New" w:cs="Courier New" w:hint="default"/>
    </w:rPr>
  </w:style>
  <w:style w:type="character" w:customStyle="1" w:styleId="WW8Num74z2">
    <w:name w:val="WW8Num74z2"/>
    <w:rPr>
      <w:rFonts w:ascii="Wingdings" w:hAnsi="Wingdings" w:cs="Wingdings" w:hint="default"/>
    </w:rPr>
  </w:style>
  <w:style w:type="character" w:customStyle="1" w:styleId="WW8Num75z0">
    <w:name w:val="WW8Num75z0"/>
    <w:rPr>
      <w:rFonts w:hint="default"/>
    </w:rPr>
  </w:style>
  <w:style w:type="character" w:customStyle="1" w:styleId="WW8Num75z1">
    <w:name w:val="WW8Num75z1"/>
    <w:rPr>
      <w:rFonts w:ascii="Times New Roman" w:eastAsia="Calibri" w:hAnsi="Times New Roman" w:cs="Times New Roman" w:hint="default"/>
    </w:rPr>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hint="default"/>
      <w:sz w:val="24"/>
      <w:szCs w:val="24"/>
    </w:rPr>
  </w:style>
  <w:style w:type="character" w:customStyle="1" w:styleId="WW8Num76z1">
    <w:name w:val="WW8Num76z1"/>
    <w:rPr>
      <w:rFonts w:ascii="Courier New" w:hAnsi="Courier New" w:cs="Courier New" w:hint="default"/>
    </w:rPr>
  </w:style>
  <w:style w:type="character" w:customStyle="1" w:styleId="WW8Num76z2">
    <w:name w:val="WW8Num76z2"/>
    <w:rPr>
      <w:rFonts w:ascii="Wingdings" w:hAnsi="Wingdings" w:cs="Wingdings" w:hint="default"/>
    </w:rPr>
  </w:style>
  <w:style w:type="character" w:customStyle="1" w:styleId="WW8Num76z3">
    <w:name w:val="WW8Num76z3"/>
    <w:rPr>
      <w:rFonts w:ascii="Symbol" w:hAnsi="Symbol" w:cs="Symbol" w:hint="default"/>
    </w:rPr>
  </w:style>
  <w:style w:type="character" w:customStyle="1" w:styleId="WW8Num77z0">
    <w:name w:val="WW8Num77z0"/>
    <w:rPr>
      <w:rFonts w:ascii="Symbol" w:hAnsi="Symbol" w:cs="Symbol"/>
    </w:rPr>
  </w:style>
  <w:style w:type="character" w:customStyle="1" w:styleId="WW8Num78z0">
    <w:name w:val="WW8Num78z0"/>
    <w:rPr>
      <w:rFonts w:hint="default"/>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Times New Roman" w:hAnsi="Times New Roman" w:cs="Times New Roman" w:hint="default"/>
    </w:rPr>
  </w:style>
  <w:style w:type="character" w:customStyle="1" w:styleId="WW8Num79z1">
    <w:name w:val="WW8Num79z1"/>
    <w:rPr>
      <w:rFonts w:ascii="Courier New" w:hAnsi="Courier New" w:cs="Courier New" w:hint="default"/>
    </w:rPr>
  </w:style>
  <w:style w:type="character" w:customStyle="1" w:styleId="WW8Num79z2">
    <w:name w:val="WW8Num79z2"/>
    <w:rPr>
      <w:rFonts w:ascii="Wingdings" w:hAnsi="Wingdings" w:cs="Wingdings" w:hint="default"/>
    </w:rPr>
  </w:style>
  <w:style w:type="character" w:customStyle="1" w:styleId="WW8Num79z3">
    <w:name w:val="WW8Num79z3"/>
    <w:rPr>
      <w:rFonts w:ascii="Symbol" w:hAnsi="Symbol" w:cs="Symbol" w:hint="default"/>
    </w:rPr>
  </w:style>
  <w:style w:type="character" w:customStyle="1" w:styleId="WW8Num80z0">
    <w:name w:val="WW8Num80z0"/>
    <w:rPr>
      <w:rFonts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0z3">
    <w:name w:val="WW8Num80z3"/>
    <w:rPr>
      <w:rFonts w:ascii="Symbol" w:hAnsi="Symbol" w:cs="Symbol" w:hint="default"/>
    </w:rPr>
  </w:style>
  <w:style w:type="character" w:customStyle="1" w:styleId="WW8Num81z0">
    <w:name w:val="WW8Num81z0"/>
    <w:rPr>
      <w:rFonts w:ascii="Times New Roman" w:eastAsia="Calibri" w:hAnsi="Times New Roman" w:cs="Times New Roman" w:hint="default"/>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1z3">
    <w:name w:val="WW8Num81z3"/>
    <w:rPr>
      <w:rFonts w:ascii="Symbol" w:hAnsi="Symbol" w:cs="Symbol" w:hint="default"/>
    </w:rPr>
  </w:style>
  <w:style w:type="character" w:customStyle="1" w:styleId="WW8Num82z0">
    <w:name w:val="WW8Num82z0"/>
    <w:rPr>
      <w:rFonts w:ascii="Times New Roman" w:eastAsia="Calibri" w:hAnsi="Times New Roman" w:cs="Times New Roman" w:hint="default"/>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2z3">
    <w:name w:val="WW8Num82z3"/>
    <w:rPr>
      <w:rFonts w:ascii="Symbol" w:hAnsi="Symbol" w:cs="Symbol" w:hint="default"/>
    </w:rPr>
  </w:style>
  <w:style w:type="character" w:customStyle="1" w:styleId="WW8Num83z0">
    <w:name w:val="WW8Num83z0"/>
    <w:rPr>
      <w:rFonts w:ascii="Times New Roman" w:hAnsi="Times New Roman" w:cs="Times New Roman" w:hint="default"/>
      <w:b w:val="0"/>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Times New Roman" w:eastAsia="Calibri" w:hAnsi="Times New Roman" w:cs="Times New Roman" w:hint="default"/>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0">
    <w:name w:val="WW8Num85z0"/>
    <w:rPr>
      <w:rFonts w:hint="defaul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hint="default"/>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hint="default"/>
      <w:sz w:val="24"/>
      <w:szCs w:val="24"/>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hint="default"/>
    </w:rPr>
  </w:style>
  <w:style w:type="character" w:customStyle="1" w:styleId="WW8Num88z1">
    <w:name w:val="WW8Num88z1"/>
    <w:rPr>
      <w:rFonts w:ascii="Courier New" w:hAnsi="Courier New" w:cs="Courier New" w:hint="default"/>
    </w:rPr>
  </w:style>
  <w:style w:type="character" w:customStyle="1" w:styleId="WW8Num88z2">
    <w:name w:val="WW8Num88z2"/>
    <w:rPr>
      <w:rFonts w:ascii="Wingdings" w:hAnsi="Wingdings" w:cs="Wingdings" w:hint="default"/>
    </w:rPr>
  </w:style>
  <w:style w:type="character" w:customStyle="1" w:styleId="WW8Num88z3">
    <w:name w:val="WW8Num88z3"/>
    <w:rPr>
      <w:rFonts w:ascii="Symbol" w:hAnsi="Symbol" w:cs="Symbol" w:hint="default"/>
    </w:rPr>
  </w:style>
  <w:style w:type="character" w:customStyle="1" w:styleId="WW8Num89z0">
    <w:name w:val="WW8Num89z0"/>
    <w:rPr>
      <w:rFonts w:cs="Times New Roman"/>
    </w:rPr>
  </w:style>
  <w:style w:type="character" w:customStyle="1" w:styleId="WW8Num90z0">
    <w:name w:val="WW8Num90z0"/>
    <w:rPr>
      <w:rFonts w:ascii="Times New Roman" w:eastAsia="Calibri" w:hAnsi="Times New Roman" w:cs="Times New Roman" w:hint="default"/>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0z3">
    <w:name w:val="WW8Num90z3"/>
    <w:rPr>
      <w:rFonts w:ascii="Symbol" w:hAnsi="Symbol" w:cs="Symbol" w:hint="default"/>
    </w:rPr>
  </w:style>
  <w:style w:type="character" w:customStyle="1" w:styleId="WW8Num91z0">
    <w:name w:val="WW8Num91z0"/>
    <w:rPr>
      <w:rFonts w:ascii="Times New Roman" w:eastAsia="Calibri" w:hAnsi="Times New Roman" w:cs="Times New Roman" w:hint="default"/>
    </w:rPr>
  </w:style>
  <w:style w:type="character" w:customStyle="1" w:styleId="WW8Num91z1">
    <w:name w:val="WW8Num91z1"/>
    <w:rPr>
      <w:rFonts w:ascii="Courier New" w:hAnsi="Courier New" w:cs="Courier New" w:hint="default"/>
    </w:rPr>
  </w:style>
  <w:style w:type="character" w:customStyle="1" w:styleId="WW8Num91z2">
    <w:name w:val="WW8Num91z2"/>
    <w:rPr>
      <w:rFonts w:ascii="Wingdings" w:hAnsi="Wingdings" w:cs="Wingdings" w:hint="default"/>
    </w:rPr>
  </w:style>
  <w:style w:type="character" w:customStyle="1" w:styleId="WW8Num91z3">
    <w:name w:val="WW8Num91z3"/>
    <w:rPr>
      <w:rFonts w:ascii="Symbol" w:hAnsi="Symbol" w:cs="Symbol" w:hint="default"/>
    </w:rPr>
  </w:style>
  <w:style w:type="character" w:customStyle="1" w:styleId="WW8Num92z0">
    <w:name w:val="WW8Num92z0"/>
    <w:rPr>
      <w:rFonts w:hint="default"/>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Pr>
      <w:rFonts w:ascii="Symbol" w:hAnsi="Symbol" w:cs="Symbol" w:hint="defaul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Times New Roman" w:eastAsia="Calibri" w:hAnsi="Times New Roman" w:cs="Times New Roman" w:hint="default"/>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4z3">
    <w:name w:val="WW8Num94z3"/>
    <w:rPr>
      <w:rFonts w:ascii="Symbol" w:hAnsi="Symbol" w:cs="Symbol" w:hint="default"/>
    </w:rPr>
  </w:style>
  <w:style w:type="character" w:customStyle="1" w:styleId="WW8Num95z0">
    <w:name w:val="WW8Num95z0"/>
    <w:rPr>
      <w:rFonts w:hint="default"/>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hint="default"/>
      <w:sz w:val="24"/>
      <w:szCs w:val="24"/>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rPr>
      <w:rFonts w:hint="default"/>
      <w:sz w:val="24"/>
      <w:szCs w:val="24"/>
    </w:rPr>
  </w:style>
  <w:style w:type="character" w:customStyle="1" w:styleId="WW8Num97z1">
    <w:name w:val="WW8Num97z1"/>
    <w:rPr>
      <w:rFonts w:ascii="Courier New" w:hAnsi="Courier New" w:cs="Courier New" w:hint="default"/>
    </w:rPr>
  </w:style>
  <w:style w:type="character" w:customStyle="1" w:styleId="WW8Num97z2">
    <w:name w:val="WW8Num97z2"/>
    <w:rPr>
      <w:rFonts w:ascii="Wingdings" w:hAnsi="Wingdings" w:cs="Wingdings" w:hint="default"/>
    </w:rPr>
  </w:style>
  <w:style w:type="character" w:customStyle="1" w:styleId="WW8Num97z3">
    <w:name w:val="WW8Num97z3"/>
    <w:rPr>
      <w:rFonts w:ascii="Symbol" w:hAnsi="Symbol" w:cs="Symbol" w:hint="default"/>
    </w:rPr>
  </w:style>
  <w:style w:type="character" w:customStyle="1" w:styleId="WW8Num98z0">
    <w:name w:val="WW8Num98z0"/>
    <w:rPr>
      <w:rFonts w:ascii="Symbol" w:hAnsi="Symbol" w:cs="Symbol" w:hint="default"/>
      <w:sz w:val="22"/>
    </w:rPr>
  </w:style>
  <w:style w:type="character" w:customStyle="1" w:styleId="WW8Num98z1">
    <w:name w:val="WW8Num98z1"/>
    <w:rPr>
      <w:rFonts w:ascii="Courier New" w:hAnsi="Courier New" w:cs="Courier New" w:hint="default"/>
    </w:rPr>
  </w:style>
  <w:style w:type="character" w:customStyle="1" w:styleId="WW8Num98z2">
    <w:name w:val="WW8Num98z2"/>
    <w:rPr>
      <w:rFonts w:ascii="Wingdings" w:hAnsi="Wingdings" w:cs="Wingdings" w:hint="default"/>
    </w:rPr>
  </w:style>
  <w:style w:type="character" w:customStyle="1" w:styleId="WW8Num99z0">
    <w:name w:val="WW8Num99z0"/>
    <w:rPr>
      <w:rFonts w:ascii="Wingdings" w:hAnsi="Wingdings" w:cs="Wingdings" w:hint="default"/>
    </w:rPr>
  </w:style>
  <w:style w:type="character" w:customStyle="1" w:styleId="WW8Num99z1">
    <w:name w:val="WW8Num99z1"/>
    <w:rPr>
      <w:rFonts w:ascii="Courier New" w:hAnsi="Courier New" w:cs="Courier New" w:hint="default"/>
    </w:rPr>
  </w:style>
  <w:style w:type="character" w:customStyle="1" w:styleId="WW8Num99z3">
    <w:name w:val="WW8Num99z3"/>
    <w:rPr>
      <w:rFonts w:ascii="Symbol" w:hAnsi="Symbol" w:cs="Symbol" w:hint="default"/>
    </w:rPr>
  </w:style>
  <w:style w:type="character" w:customStyle="1" w:styleId="WW8Num100z0">
    <w:name w:val="WW8Num100z0"/>
    <w:rPr>
      <w:rFonts w:hint="default"/>
    </w:rPr>
  </w:style>
  <w:style w:type="character" w:customStyle="1" w:styleId="WW8Num101z0">
    <w:name w:val="WW8Num101z0"/>
    <w:rPr>
      <w:rFonts w:ascii="Times New Roman" w:eastAsia="Calibri" w:hAnsi="Times New Roman" w:cs="Times New Roman" w:hint="default"/>
    </w:rPr>
  </w:style>
  <w:style w:type="character" w:customStyle="1" w:styleId="WW8Num101z1">
    <w:name w:val="WW8Num101z1"/>
    <w:rPr>
      <w:rFonts w:ascii="Courier New" w:hAnsi="Courier New" w:cs="Courier New" w:hint="default"/>
    </w:rPr>
  </w:style>
  <w:style w:type="character" w:customStyle="1" w:styleId="WW8Num101z2">
    <w:name w:val="WW8Num101z2"/>
    <w:rPr>
      <w:rFonts w:ascii="Wingdings" w:hAnsi="Wingdings" w:cs="Wingdings" w:hint="default"/>
    </w:rPr>
  </w:style>
  <w:style w:type="character" w:customStyle="1" w:styleId="WW8Num101z3">
    <w:name w:val="WW8Num101z3"/>
    <w:rPr>
      <w:rFonts w:ascii="Symbol" w:hAnsi="Symbol" w:cs="Symbol" w:hint="default"/>
    </w:rPr>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Times New Roman" w:eastAsia="Calibri" w:hAnsi="Times New Roman" w:cs="Times New Roman" w:hint="default"/>
    </w:rPr>
  </w:style>
  <w:style w:type="character" w:customStyle="1" w:styleId="WW8Num103z1">
    <w:name w:val="WW8Num103z1"/>
    <w:rPr>
      <w:rFonts w:ascii="Courier New" w:hAnsi="Courier New" w:cs="Courier New" w:hint="default"/>
    </w:rPr>
  </w:style>
  <w:style w:type="character" w:customStyle="1" w:styleId="WW8Num103z2">
    <w:name w:val="WW8Num103z2"/>
    <w:rPr>
      <w:rFonts w:ascii="Wingdings" w:hAnsi="Wingdings" w:cs="Wingdings" w:hint="default"/>
    </w:rPr>
  </w:style>
  <w:style w:type="character" w:customStyle="1" w:styleId="WW8Num103z3">
    <w:name w:val="WW8Num103z3"/>
    <w:rPr>
      <w:rFonts w:ascii="Symbol" w:hAnsi="Symbol" w:cs="Symbol" w:hint="default"/>
    </w:rPr>
  </w:style>
  <w:style w:type="character" w:customStyle="1" w:styleId="WW8Num104z0">
    <w:name w:val="WW8Num104z0"/>
    <w:rPr>
      <w:rFonts w:hint="default"/>
    </w:rPr>
  </w:style>
  <w:style w:type="character" w:customStyle="1" w:styleId="WW8Num104z1">
    <w:name w:val="WW8Num104z1"/>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hint="default"/>
    </w:rPr>
  </w:style>
  <w:style w:type="character" w:customStyle="1" w:styleId="WW8Num105z2">
    <w:name w:val="WW8Num105z2"/>
    <w:rPr>
      <w:rFonts w:ascii="Wingdings" w:hAnsi="Wingdings" w:cs="Wingdings" w:hint="default"/>
    </w:rPr>
  </w:style>
  <w:style w:type="character" w:customStyle="1" w:styleId="WW8Num105z3">
    <w:name w:val="WW8Num105z3"/>
    <w:rPr>
      <w:rFonts w:ascii="Symbol" w:hAnsi="Symbol" w:cs="Symbol" w:hint="default"/>
    </w:rPr>
  </w:style>
  <w:style w:type="character" w:customStyle="1" w:styleId="WW8Num105z4">
    <w:name w:val="WW8Num105z4"/>
    <w:rPr>
      <w:rFonts w:ascii="Courier New" w:hAnsi="Courier New" w:cs="Courier New" w:hint="default"/>
    </w:rPr>
  </w:style>
  <w:style w:type="character" w:customStyle="1" w:styleId="WW8Num106z0">
    <w:name w:val="WW8Num106z0"/>
    <w:rPr>
      <w:rFonts w:hint="default"/>
      <w:sz w:val="24"/>
      <w:szCs w:val="24"/>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hint="default"/>
    </w:rPr>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rFonts w:ascii="Courier New" w:hAnsi="Courier New" w:cs="Courier New" w:hint="default"/>
      <w:sz w:val="22"/>
      <w:szCs w:val="20"/>
    </w:rPr>
  </w:style>
  <w:style w:type="character" w:customStyle="1" w:styleId="WW8Num108z2">
    <w:name w:val="WW8Num108z2"/>
    <w:rPr>
      <w:rFonts w:ascii="Wingdings" w:hAnsi="Wingdings" w:cs="Wingdings" w:hint="default"/>
    </w:rPr>
  </w:style>
  <w:style w:type="character" w:customStyle="1" w:styleId="WW8Num108z3">
    <w:name w:val="WW8Num108z3"/>
    <w:rPr>
      <w:rFonts w:ascii="Symbol" w:hAnsi="Symbol" w:cs="Symbol" w:hint="default"/>
    </w:rPr>
  </w:style>
  <w:style w:type="character" w:customStyle="1" w:styleId="WW8Num109z0">
    <w:name w:val="WW8Num109z0"/>
    <w:rPr>
      <w:rFonts w:ascii="Times New Roman" w:eastAsia="Calibri" w:hAnsi="Times New Roman" w:cs="Times New Roman" w:hint="default"/>
    </w:rPr>
  </w:style>
  <w:style w:type="character" w:customStyle="1" w:styleId="WW8Num109z1">
    <w:name w:val="WW8Num109z1"/>
    <w:rPr>
      <w:rFonts w:ascii="Courier New" w:hAnsi="Courier New" w:cs="Courier New" w:hint="default"/>
    </w:rPr>
  </w:style>
  <w:style w:type="character" w:customStyle="1" w:styleId="WW8Num109z2">
    <w:name w:val="WW8Num109z2"/>
    <w:rPr>
      <w:rFonts w:ascii="Wingdings" w:hAnsi="Wingdings" w:cs="Wingdings" w:hint="default"/>
    </w:rPr>
  </w:style>
  <w:style w:type="character" w:customStyle="1" w:styleId="WW8Num109z3">
    <w:name w:val="WW8Num109z3"/>
    <w:rPr>
      <w:rFonts w:ascii="Symbol" w:hAnsi="Symbol" w:cs="Symbol" w:hint="default"/>
    </w:rPr>
  </w:style>
  <w:style w:type="character" w:customStyle="1" w:styleId="WW8Num110z0">
    <w:name w:val="WW8Num110z0"/>
    <w:rPr>
      <w:rFonts w:hint="default"/>
    </w:rPr>
  </w:style>
  <w:style w:type="character" w:customStyle="1" w:styleId="WW8Num110z1">
    <w:name w:val="WW8Num110z1"/>
    <w:rPr>
      <w:rFonts w:ascii="Times New Roman" w:eastAsia="Times New Roman" w:hAnsi="Times New Roman" w:cs="Times New Roman" w:hint="default"/>
    </w:rPr>
  </w:style>
  <w:style w:type="character" w:customStyle="1" w:styleId="WW8Num110z2">
    <w:name w:val="WW8Num110z2"/>
    <w:rPr>
      <w:rFonts w:ascii="Wingdings" w:hAnsi="Wingdings" w:cs="Wingdings" w:hint="default"/>
    </w:rPr>
  </w:style>
  <w:style w:type="character" w:customStyle="1" w:styleId="WW8Num110z3">
    <w:name w:val="WW8Num110z3"/>
    <w:rPr>
      <w:rFonts w:ascii="Symbol" w:hAnsi="Symbol" w:cs="Symbol" w:hint="default"/>
    </w:rPr>
  </w:style>
  <w:style w:type="character" w:customStyle="1" w:styleId="WW8Num110z4">
    <w:name w:val="WW8Num110z4"/>
    <w:rPr>
      <w:rFonts w:ascii="Courier New" w:hAnsi="Courier New" w:cs="Courier New" w:hint="default"/>
    </w:rPr>
  </w:style>
  <w:style w:type="character" w:customStyle="1" w:styleId="WW8Num111z0">
    <w:name w:val="WW8Num111z0"/>
    <w:rPr>
      <w:rFonts w:hint="default"/>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i w:val="0"/>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hint="default"/>
      <w:sz w:val="24"/>
      <w:szCs w:val="24"/>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ascii="Courier New" w:hAnsi="Courier New" w:cs="Courier New" w:hint="default"/>
    </w:rPr>
  </w:style>
  <w:style w:type="character" w:customStyle="1" w:styleId="WW8Num115z2">
    <w:name w:val="WW8Num115z2"/>
    <w:rPr>
      <w:rFonts w:ascii="Wingdings" w:hAnsi="Wingdings" w:cs="Wingdings" w:hint="default"/>
    </w:rPr>
  </w:style>
  <w:style w:type="character" w:customStyle="1" w:styleId="WW8Num115z3">
    <w:name w:val="WW8Num115z3"/>
    <w:rPr>
      <w:rFonts w:ascii="Symbol" w:hAnsi="Symbol" w:cs="Symbol" w:hint="default"/>
    </w:rPr>
  </w:style>
  <w:style w:type="character" w:customStyle="1" w:styleId="WW8Num116z0">
    <w:name w:val="WW8Num116z0"/>
    <w:rPr>
      <w:rFonts w:ascii="Symbol" w:hAnsi="Symbol" w:cs="Symbol" w:hint="default"/>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7z0">
    <w:name w:val="WW8Num117z0"/>
    <w:rPr>
      <w:rFonts w:hint="default"/>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Times New Roman" w:eastAsia="Calibri" w:hAnsi="Times New Roman" w:cs="Times New Roman" w:hint="default"/>
    </w:rPr>
  </w:style>
  <w:style w:type="character" w:customStyle="1" w:styleId="WW8Num118z1">
    <w:name w:val="WW8Num118z1"/>
    <w:rPr>
      <w:rFonts w:ascii="Courier New" w:hAnsi="Courier New" w:cs="Courier New" w:hint="default"/>
    </w:rPr>
  </w:style>
  <w:style w:type="character" w:customStyle="1" w:styleId="WW8Num118z2">
    <w:name w:val="WW8Num118z2"/>
    <w:rPr>
      <w:rFonts w:ascii="Wingdings" w:hAnsi="Wingdings" w:cs="Wingdings" w:hint="default"/>
    </w:rPr>
  </w:style>
  <w:style w:type="character" w:customStyle="1" w:styleId="WW8Num118z3">
    <w:name w:val="WW8Num118z3"/>
    <w:rPr>
      <w:rFonts w:ascii="Symbol" w:hAnsi="Symbol" w:cs="Symbol" w:hint="default"/>
    </w:rPr>
  </w:style>
  <w:style w:type="character" w:customStyle="1" w:styleId="WW8Num119z0">
    <w:name w:val="WW8Num119z0"/>
    <w:rPr>
      <w:rFonts w:hint="default"/>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0z1">
    <w:name w:val="WW8Num120z1"/>
  </w:style>
  <w:style w:type="character" w:customStyle="1" w:styleId="WW8Num120z2">
    <w:name w:val="WW8Num120z2"/>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1z0">
    <w:name w:val="WW8Num121z0"/>
    <w:rPr>
      <w:rFonts w:hint="default"/>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ascii="Times New Roman" w:hAnsi="Times New Roman" w:cs="Times New Roman" w:hint="default"/>
    </w:rPr>
  </w:style>
  <w:style w:type="character" w:customStyle="1" w:styleId="WW8Num122z1">
    <w:name w:val="WW8Num122z1"/>
    <w:rPr>
      <w:rFonts w:ascii="Courier New" w:hAnsi="Courier New" w:cs="Courier New" w:hint="default"/>
    </w:rPr>
  </w:style>
  <w:style w:type="character" w:customStyle="1" w:styleId="WW8Num122z2">
    <w:name w:val="WW8Num122z2"/>
    <w:rPr>
      <w:rFonts w:ascii="Wingdings" w:hAnsi="Wingdings" w:cs="Wingdings" w:hint="default"/>
    </w:rPr>
  </w:style>
  <w:style w:type="character" w:customStyle="1" w:styleId="WW8Num122z3">
    <w:name w:val="WW8Num122z3"/>
    <w:rPr>
      <w:rFonts w:ascii="Symbol" w:hAnsi="Symbol" w:cs="Symbol" w:hint="default"/>
    </w:rPr>
  </w:style>
  <w:style w:type="character" w:customStyle="1" w:styleId="WW8Num123z0">
    <w:name w:val="WW8Num123z0"/>
    <w:rPr>
      <w:rFonts w:ascii="Times New Roman" w:hAnsi="Times New Roman" w:cs="Times New Roman" w:hint="default"/>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rFonts w:ascii="Times New Roman" w:eastAsia="Calibri" w:hAnsi="Times New Roman" w:cs="Times New Roman" w:hint="default"/>
    </w:rPr>
  </w:style>
  <w:style w:type="character" w:customStyle="1" w:styleId="WW8Num126z1">
    <w:name w:val="WW8Num126z1"/>
    <w:rPr>
      <w:rFonts w:ascii="Courier New" w:hAnsi="Courier New" w:cs="Courier New" w:hint="default"/>
    </w:rPr>
  </w:style>
  <w:style w:type="character" w:customStyle="1" w:styleId="WW8Num126z2">
    <w:name w:val="WW8Num126z2"/>
    <w:rPr>
      <w:rFonts w:ascii="Wingdings" w:hAnsi="Wingdings" w:cs="Wingdings" w:hint="default"/>
    </w:rPr>
  </w:style>
  <w:style w:type="character" w:customStyle="1" w:styleId="WW8Num126z3">
    <w:name w:val="WW8Num126z3"/>
    <w:rPr>
      <w:rFonts w:ascii="Symbol" w:hAnsi="Symbol" w:cs="Symbol" w:hint="default"/>
    </w:rPr>
  </w:style>
  <w:style w:type="character" w:customStyle="1" w:styleId="WW8Num127z0">
    <w:name w:val="WW8Num127z0"/>
    <w:rPr>
      <w:rFonts w:ascii="Wingdings" w:hAnsi="Wingdings" w:cs="Wingdings" w:hint="default"/>
    </w:rPr>
  </w:style>
  <w:style w:type="character" w:customStyle="1" w:styleId="WW8Num127z1">
    <w:name w:val="WW8Num127z1"/>
    <w:rPr>
      <w:rFonts w:ascii="Courier New" w:hAnsi="Courier New" w:cs="Courier New" w:hint="default"/>
    </w:rPr>
  </w:style>
  <w:style w:type="character" w:customStyle="1" w:styleId="WW8Num127z3">
    <w:name w:val="WW8Num127z3"/>
    <w:rPr>
      <w:rFonts w:ascii="Symbol" w:hAnsi="Symbol" w:cs="Symbol" w:hint="default"/>
    </w:rPr>
  </w:style>
  <w:style w:type="character" w:customStyle="1" w:styleId="WW8Num128z0">
    <w:name w:val="WW8Num128z0"/>
    <w:rPr>
      <w:rFonts w:hint="default"/>
    </w:rPr>
  </w:style>
  <w:style w:type="character" w:customStyle="1" w:styleId="WW8Num128z1">
    <w:name w:val="WW8Num128z1"/>
    <w:rPr>
      <w:rFonts w:ascii="Courier New" w:hAnsi="Courier New" w:cs="Courier New" w:hint="default"/>
    </w:rPr>
  </w:style>
  <w:style w:type="character" w:customStyle="1" w:styleId="WW8Num128z2">
    <w:name w:val="WW8Num128z2"/>
    <w:rPr>
      <w:rFonts w:ascii="Wingdings" w:hAnsi="Wingdings" w:cs="Wingdings" w:hint="default"/>
    </w:rPr>
  </w:style>
  <w:style w:type="character" w:customStyle="1" w:styleId="WW8Num128z3">
    <w:name w:val="WW8Num128z3"/>
    <w:rPr>
      <w:rFonts w:ascii="Symbol" w:hAnsi="Symbol" w:cs="Symbol" w:hint="default"/>
    </w:rPr>
  </w:style>
  <w:style w:type="character" w:customStyle="1" w:styleId="WW8Num129z0">
    <w:name w:val="WW8Num129z0"/>
    <w:rPr>
      <w:rFonts w:ascii="Times New Roman" w:eastAsia="Calibri" w:hAnsi="Times New Roman" w:cs="Times New Roman" w:hint="default"/>
      <w:i w:val="0"/>
    </w:rPr>
  </w:style>
  <w:style w:type="character" w:customStyle="1" w:styleId="WW8Num129z1">
    <w:name w:val="WW8Num129z1"/>
    <w:rPr>
      <w:rFonts w:ascii="Courier New" w:hAnsi="Courier New" w:cs="Courier New" w:hint="default"/>
    </w:rPr>
  </w:style>
  <w:style w:type="character" w:customStyle="1" w:styleId="WW8Num129z2">
    <w:name w:val="WW8Num129z2"/>
    <w:rPr>
      <w:rFonts w:ascii="Wingdings" w:hAnsi="Wingdings" w:cs="Wingdings" w:hint="default"/>
    </w:rPr>
  </w:style>
  <w:style w:type="character" w:customStyle="1" w:styleId="WW8Num129z3">
    <w:name w:val="WW8Num129z3"/>
    <w:rPr>
      <w:rFonts w:ascii="Symbol" w:hAnsi="Symbol" w:cs="Symbol" w:hint="default"/>
    </w:rPr>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hint="default"/>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hint="default"/>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ascii="Wingdings" w:hAnsi="Wingdings" w:cs="Wingdings" w:hint="default"/>
      <w:color w:val="auto"/>
      <w:szCs w:val="24"/>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3z3">
    <w:name w:val="WW8Num133z3"/>
    <w:rPr>
      <w:rFonts w:ascii="Symbol" w:hAnsi="Symbol" w:cs="Symbol" w:hint="default"/>
    </w:rPr>
  </w:style>
  <w:style w:type="character" w:customStyle="1" w:styleId="WW8Num134z0">
    <w:name w:val="WW8Num134z0"/>
    <w:rPr>
      <w:rFonts w:hint="default"/>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hint="default"/>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hint="default"/>
      <w:b w:val="0"/>
    </w:rPr>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hint="default"/>
      <w:sz w:val="24"/>
      <w:szCs w:val="24"/>
    </w:rPr>
  </w:style>
  <w:style w:type="character" w:customStyle="1" w:styleId="WW8Num137z1">
    <w:name w:val="WW8Num137z1"/>
  </w:style>
  <w:style w:type="character" w:customStyle="1" w:styleId="WW8Num137z2">
    <w:name w:val="WW8Num137z2"/>
  </w:style>
  <w:style w:type="character" w:customStyle="1" w:styleId="WW8Num137z3">
    <w:name w:val="WW8Num137z3"/>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0">
    <w:name w:val="WW8Num138z0"/>
    <w:rPr>
      <w:rFonts w:hint="default"/>
    </w:rPr>
  </w:style>
  <w:style w:type="character" w:customStyle="1" w:styleId="WW8Num138z1">
    <w:name w:val="WW8Num138z1"/>
    <w:rPr>
      <w:rFonts w:ascii="Courier New" w:hAnsi="Courier New" w:cs="Courier New" w:hint="default"/>
    </w:rPr>
  </w:style>
  <w:style w:type="character" w:customStyle="1" w:styleId="WW8Num138z2">
    <w:name w:val="WW8Num138z2"/>
    <w:rPr>
      <w:rFonts w:ascii="Wingdings" w:hAnsi="Wingdings" w:cs="Wingdings" w:hint="default"/>
    </w:rPr>
  </w:style>
  <w:style w:type="character" w:customStyle="1" w:styleId="WW8Num138z3">
    <w:name w:val="WW8Num138z3"/>
    <w:rPr>
      <w:rFonts w:ascii="Symbol" w:hAnsi="Symbol" w:cs="Symbol" w:hint="default"/>
    </w:rPr>
  </w:style>
  <w:style w:type="character" w:customStyle="1" w:styleId="WW8Num139z0">
    <w:name w:val="WW8Num139z0"/>
    <w:rPr>
      <w:rFonts w:ascii="Courier New" w:hAnsi="Courier New" w:cs="Courier New" w:hint="default"/>
    </w:rPr>
  </w:style>
  <w:style w:type="character" w:customStyle="1" w:styleId="WW8Num139z2">
    <w:name w:val="WW8Num139z2"/>
    <w:rPr>
      <w:rFonts w:ascii="Wingdings" w:hAnsi="Wingdings" w:cs="Wingdings" w:hint="default"/>
    </w:rPr>
  </w:style>
  <w:style w:type="character" w:customStyle="1" w:styleId="WW8Num139z3">
    <w:name w:val="WW8Num139z3"/>
    <w:rPr>
      <w:rFonts w:ascii="Symbol" w:hAnsi="Symbol" w:cs="Symbol" w:hint="default"/>
    </w:rPr>
  </w:style>
  <w:style w:type="character" w:customStyle="1" w:styleId="WW8Num140z0">
    <w:name w:val="WW8Num140z0"/>
    <w:rPr>
      <w:rFonts w:ascii="Times New Roman" w:eastAsia="Calibri" w:hAnsi="Times New Roman" w:cs="Times New Roman" w:hint="default"/>
    </w:rPr>
  </w:style>
  <w:style w:type="character" w:customStyle="1" w:styleId="WW8Num140z1">
    <w:name w:val="WW8Num140z1"/>
    <w:rPr>
      <w:rFonts w:ascii="Courier New" w:hAnsi="Courier New" w:cs="Courier New" w:hint="default"/>
    </w:rPr>
  </w:style>
  <w:style w:type="character" w:customStyle="1" w:styleId="WW8Num140z2">
    <w:name w:val="WW8Num140z2"/>
    <w:rPr>
      <w:rFonts w:ascii="Wingdings" w:hAnsi="Wingdings" w:cs="Wingdings" w:hint="default"/>
    </w:rPr>
  </w:style>
  <w:style w:type="character" w:customStyle="1" w:styleId="WW8Num140z3">
    <w:name w:val="WW8Num140z3"/>
    <w:rPr>
      <w:rFonts w:ascii="Symbol" w:hAnsi="Symbol" w:cs="Symbol" w:hint="default"/>
    </w:rPr>
  </w:style>
  <w:style w:type="character" w:customStyle="1" w:styleId="WW8Num141z0">
    <w:name w:val="WW8Num141z0"/>
    <w:rPr>
      <w:rFonts w:ascii="Times New Roman" w:eastAsia="Times New Roman" w:hAnsi="Times New Roman" w:cs="Times New Roman" w:hint="default"/>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rFonts w:hint="default"/>
    </w:rPr>
  </w:style>
  <w:style w:type="character" w:customStyle="1" w:styleId="WW8Num142z1">
    <w:name w:val="WW8Num142z1"/>
  </w:style>
  <w:style w:type="character" w:customStyle="1" w:styleId="WW8Num142z2">
    <w:name w:val="WW8Num142z2"/>
  </w:style>
  <w:style w:type="character" w:customStyle="1" w:styleId="WW8Num142z3">
    <w:name w:val="WW8Num142z3"/>
  </w:style>
  <w:style w:type="character" w:customStyle="1" w:styleId="WW8Num142z4">
    <w:name w:val="WW8Num142z4"/>
  </w:style>
  <w:style w:type="character" w:customStyle="1" w:styleId="WW8Num142z5">
    <w:name w:val="WW8Num142z5"/>
  </w:style>
  <w:style w:type="character" w:customStyle="1" w:styleId="WW8Num142z6">
    <w:name w:val="WW8Num142z6"/>
  </w:style>
  <w:style w:type="character" w:customStyle="1" w:styleId="WW8Num142z7">
    <w:name w:val="WW8Num142z7"/>
  </w:style>
  <w:style w:type="character" w:customStyle="1" w:styleId="WW8Num142z8">
    <w:name w:val="WW8Num142z8"/>
  </w:style>
  <w:style w:type="character" w:customStyle="1" w:styleId="WW8Num143z0">
    <w:name w:val="WW8Num143z0"/>
    <w:rPr>
      <w:rFonts w:hint="default"/>
    </w:rPr>
  </w:style>
  <w:style w:type="character" w:customStyle="1" w:styleId="WW8Num143z1">
    <w:name w:val="WW8Num143z1"/>
  </w:style>
  <w:style w:type="character" w:customStyle="1" w:styleId="WW8Num143z2">
    <w:name w:val="WW8Num143z2"/>
  </w:style>
  <w:style w:type="character" w:customStyle="1" w:styleId="WW8Num143z3">
    <w:name w:val="WW8Num143z3"/>
  </w:style>
  <w:style w:type="character" w:customStyle="1" w:styleId="WW8Num143z4">
    <w:name w:val="WW8Num143z4"/>
  </w:style>
  <w:style w:type="character" w:customStyle="1" w:styleId="WW8Num143z5">
    <w:name w:val="WW8Num143z5"/>
  </w:style>
  <w:style w:type="character" w:customStyle="1" w:styleId="WW8Num143z6">
    <w:name w:val="WW8Num143z6"/>
  </w:style>
  <w:style w:type="character" w:customStyle="1" w:styleId="WW8Num143z7">
    <w:name w:val="WW8Num143z7"/>
  </w:style>
  <w:style w:type="character" w:customStyle="1" w:styleId="WW8Num143z8">
    <w:name w:val="WW8Num143z8"/>
  </w:style>
  <w:style w:type="character" w:customStyle="1" w:styleId="WW8Num144z0">
    <w:name w:val="WW8Num144z0"/>
    <w:rPr>
      <w:rFonts w:ascii="Times New Roman" w:hAnsi="Times New Roman" w:cs="Times New Roman" w:hint="default"/>
    </w:rPr>
  </w:style>
  <w:style w:type="character" w:customStyle="1" w:styleId="WW8Num144z1">
    <w:name w:val="WW8Num144z1"/>
    <w:rPr>
      <w:rFonts w:ascii="Courier New" w:hAnsi="Courier New" w:cs="Courier New" w:hint="default"/>
    </w:rPr>
  </w:style>
  <w:style w:type="character" w:customStyle="1" w:styleId="WW8Num144z2">
    <w:name w:val="WW8Num144z2"/>
    <w:rPr>
      <w:rFonts w:ascii="Times New Roman" w:eastAsia="Calibri" w:hAnsi="Times New Roman" w:cs="Times New Roman" w:hint="default"/>
    </w:rPr>
  </w:style>
  <w:style w:type="character" w:customStyle="1" w:styleId="WW8Num144z3">
    <w:name w:val="WW8Num144z3"/>
    <w:rPr>
      <w:rFonts w:ascii="Symbol" w:hAnsi="Symbol" w:cs="Symbol" w:hint="default"/>
    </w:rPr>
  </w:style>
  <w:style w:type="character" w:customStyle="1" w:styleId="WW8Num144z5">
    <w:name w:val="WW8Num144z5"/>
    <w:rPr>
      <w:rFonts w:ascii="Wingdings" w:hAnsi="Wingdings" w:cs="Wingdings" w:hint="default"/>
    </w:rPr>
  </w:style>
  <w:style w:type="character" w:customStyle="1" w:styleId="WW8Num145z0">
    <w:name w:val="WW8Num145z0"/>
    <w:rPr>
      <w:rFonts w:ascii="Times New Roman" w:eastAsia="Calibri" w:hAnsi="Times New Roman" w:cs="Times New Roman" w:hint="default"/>
    </w:rPr>
  </w:style>
  <w:style w:type="character" w:customStyle="1" w:styleId="WW8Num145z1">
    <w:name w:val="WW8Num145z1"/>
    <w:rPr>
      <w:rFonts w:ascii="Courier New" w:hAnsi="Courier New" w:cs="Courier New" w:hint="default"/>
    </w:rPr>
  </w:style>
  <w:style w:type="character" w:customStyle="1" w:styleId="WW8Num145z2">
    <w:name w:val="WW8Num145z2"/>
    <w:rPr>
      <w:rFonts w:ascii="Wingdings" w:hAnsi="Wingdings" w:cs="Wingdings" w:hint="default"/>
    </w:rPr>
  </w:style>
  <w:style w:type="character" w:customStyle="1" w:styleId="WW8Num145z3">
    <w:name w:val="WW8Num145z3"/>
    <w:rPr>
      <w:rFonts w:ascii="Symbol" w:hAnsi="Symbol" w:cs="Symbol" w:hint="default"/>
    </w:rPr>
  </w:style>
  <w:style w:type="character" w:customStyle="1" w:styleId="WW8Num146z0">
    <w:name w:val="WW8Num146z0"/>
    <w:rPr>
      <w:rFonts w:hint="default"/>
    </w:rPr>
  </w:style>
  <w:style w:type="character" w:customStyle="1" w:styleId="WW8Num146z1">
    <w:name w:val="WW8Num146z1"/>
  </w:style>
  <w:style w:type="character" w:customStyle="1" w:styleId="WW8Num146z2">
    <w:name w:val="WW8Num146z2"/>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7z0">
    <w:name w:val="WW8Num147z0"/>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WW8Num148z0">
    <w:name w:val="WW8Num148z0"/>
    <w:rPr>
      <w:rFonts w:hint="default"/>
      <w:sz w:val="24"/>
      <w:szCs w:val="24"/>
    </w:rPr>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rPr>
      <w:rFonts w:ascii="Symbol" w:hAnsi="Symbol" w:cs="Symbol" w:hint="default"/>
      <w:sz w:val="22"/>
    </w:rPr>
  </w:style>
  <w:style w:type="character" w:customStyle="1" w:styleId="WW8Num149z1">
    <w:name w:val="WW8Num149z1"/>
    <w:rPr>
      <w:rFonts w:ascii="Courier New" w:hAnsi="Courier New" w:cs="Courier New" w:hint="default"/>
    </w:rPr>
  </w:style>
  <w:style w:type="character" w:customStyle="1" w:styleId="WW8Num149z2">
    <w:name w:val="WW8Num149z2"/>
    <w:rPr>
      <w:rFonts w:ascii="Wingdings" w:hAnsi="Wingdings" w:cs="Wingdings" w:hint="default"/>
    </w:rPr>
  </w:style>
  <w:style w:type="character" w:customStyle="1" w:styleId="WW8Num150z0">
    <w:name w:val="WW8Num150z0"/>
    <w:rPr>
      <w:rFonts w:hint="default"/>
    </w:rPr>
  </w:style>
  <w:style w:type="character" w:customStyle="1" w:styleId="WW8Num150z1">
    <w:name w:val="WW8Num150z1"/>
  </w:style>
  <w:style w:type="character" w:customStyle="1" w:styleId="WW8Num150z2">
    <w:name w:val="WW8Num150z2"/>
  </w:style>
  <w:style w:type="character" w:customStyle="1" w:styleId="WW8Num150z3">
    <w:name w:val="WW8Num150z3"/>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0">
    <w:name w:val="WW8Num151z0"/>
    <w:rPr>
      <w:rFonts w:hint="default"/>
    </w:rPr>
  </w:style>
  <w:style w:type="character" w:customStyle="1" w:styleId="WW8Num151z1">
    <w:name w:val="WW8Num151z1"/>
    <w:rPr>
      <w:rFonts w:ascii="Times New Roman" w:eastAsia="Calibri" w:hAnsi="Times New Roman" w:cs="Times New Roman" w:hint="default"/>
    </w:rPr>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2z0">
    <w:name w:val="WW8Num152z0"/>
    <w:rPr>
      <w:rFonts w:hint="default"/>
      <w:i w:val="0"/>
    </w:rPr>
  </w:style>
  <w:style w:type="character" w:customStyle="1" w:styleId="WW8Num152z1">
    <w:name w:val="WW8Num152z1"/>
  </w:style>
  <w:style w:type="character" w:customStyle="1" w:styleId="WW8Num152z2">
    <w:name w:val="WW8Num152z2"/>
  </w:style>
  <w:style w:type="character" w:customStyle="1" w:styleId="WW8Num152z3">
    <w:name w:val="WW8Num152z3"/>
  </w:style>
  <w:style w:type="character" w:customStyle="1" w:styleId="WW8Num152z4">
    <w:name w:val="WW8Num152z4"/>
  </w:style>
  <w:style w:type="character" w:customStyle="1" w:styleId="WW8Num152z5">
    <w:name w:val="WW8Num152z5"/>
  </w:style>
  <w:style w:type="character" w:customStyle="1" w:styleId="WW8Num152z6">
    <w:name w:val="WW8Num152z6"/>
  </w:style>
  <w:style w:type="character" w:customStyle="1" w:styleId="WW8Num152z7">
    <w:name w:val="WW8Num152z7"/>
  </w:style>
  <w:style w:type="character" w:customStyle="1" w:styleId="WW8Num152z8">
    <w:name w:val="WW8Num152z8"/>
  </w:style>
  <w:style w:type="character" w:customStyle="1" w:styleId="WW8Num153z0">
    <w:name w:val="WW8Num153z0"/>
    <w:rPr>
      <w:rFonts w:ascii="Times New Roman" w:eastAsia="Calibri" w:hAnsi="Times New Roman" w:cs="Times New Roman" w:hint="default"/>
    </w:rPr>
  </w:style>
  <w:style w:type="character" w:customStyle="1" w:styleId="WW8Num153z1">
    <w:name w:val="WW8Num153z1"/>
    <w:rPr>
      <w:rFonts w:ascii="Courier New" w:hAnsi="Courier New" w:cs="Courier New" w:hint="default"/>
    </w:rPr>
  </w:style>
  <w:style w:type="character" w:customStyle="1" w:styleId="WW8Num153z2">
    <w:name w:val="WW8Num153z2"/>
    <w:rPr>
      <w:rFonts w:ascii="Wingdings" w:hAnsi="Wingdings" w:cs="Wingdings" w:hint="default"/>
    </w:rPr>
  </w:style>
  <w:style w:type="character" w:customStyle="1" w:styleId="WW8Num153z3">
    <w:name w:val="WW8Num153z3"/>
    <w:rPr>
      <w:rFonts w:ascii="Symbol" w:hAnsi="Symbol" w:cs="Symbol" w:hint="default"/>
    </w:rPr>
  </w:style>
  <w:style w:type="character" w:customStyle="1" w:styleId="WW8Num154z0">
    <w:name w:val="WW8Num154z0"/>
    <w:rPr>
      <w:rFonts w:ascii="Times New Roman" w:hAnsi="Times New Roman" w:cs="Times New Roman" w:hint="default"/>
    </w:rPr>
  </w:style>
  <w:style w:type="character" w:customStyle="1" w:styleId="WW8Num154z1">
    <w:name w:val="WW8Num154z1"/>
    <w:rPr>
      <w:rFonts w:ascii="Courier New" w:hAnsi="Courier New" w:cs="Courier New" w:hint="default"/>
    </w:rPr>
  </w:style>
  <w:style w:type="character" w:customStyle="1" w:styleId="WW8Num154z2">
    <w:name w:val="WW8Num154z2"/>
    <w:rPr>
      <w:rFonts w:ascii="Wingdings" w:hAnsi="Wingdings" w:cs="Wingdings" w:hint="default"/>
    </w:rPr>
  </w:style>
  <w:style w:type="character" w:customStyle="1" w:styleId="WW8Num154z3">
    <w:name w:val="WW8Num154z3"/>
    <w:rPr>
      <w:rFonts w:ascii="Symbol" w:hAnsi="Symbol" w:cs="Symbol" w:hint="default"/>
    </w:rPr>
  </w:style>
  <w:style w:type="character" w:customStyle="1" w:styleId="WW8Num155z0">
    <w:name w:val="WW8Num155z0"/>
    <w:rPr>
      <w:rFonts w:hint="default"/>
    </w:rPr>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rFonts w:ascii="Times New Roman" w:hAnsi="Times New Roman" w:cs="Times New Roman" w:hint="default"/>
    </w:rPr>
  </w:style>
  <w:style w:type="character" w:customStyle="1" w:styleId="WW8Num156z1">
    <w:name w:val="WW8Num156z1"/>
    <w:rPr>
      <w:rFonts w:ascii="Courier New" w:hAnsi="Courier New" w:cs="Courier New" w:hint="default"/>
    </w:rPr>
  </w:style>
  <w:style w:type="character" w:customStyle="1" w:styleId="WW8Num156z2">
    <w:name w:val="WW8Num156z2"/>
    <w:rPr>
      <w:rFonts w:ascii="Wingdings" w:hAnsi="Wingdings" w:cs="Wingdings" w:hint="default"/>
    </w:rPr>
  </w:style>
  <w:style w:type="character" w:customStyle="1" w:styleId="WW8Num156z3">
    <w:name w:val="WW8Num156z3"/>
    <w:rPr>
      <w:rFonts w:ascii="Symbol" w:hAnsi="Symbol" w:cs="Symbol" w:hint="default"/>
    </w:rPr>
  </w:style>
  <w:style w:type="character" w:customStyle="1" w:styleId="WW8Num157z0">
    <w:name w:val="WW8Num157z0"/>
    <w:rPr>
      <w:rFonts w:hint="default"/>
    </w:rPr>
  </w:style>
  <w:style w:type="character" w:customStyle="1" w:styleId="WW8Num157z1">
    <w:name w:val="WW8Num157z1"/>
    <w:rPr>
      <w:rFonts w:ascii="Courier New" w:hAnsi="Courier New" w:cs="Courier New" w:hint="default"/>
    </w:rPr>
  </w:style>
  <w:style w:type="character" w:customStyle="1" w:styleId="WW8Num157z2">
    <w:name w:val="WW8Num157z2"/>
    <w:rPr>
      <w:rFonts w:ascii="Wingdings" w:hAnsi="Wingdings" w:cs="Wingdings" w:hint="default"/>
    </w:rPr>
  </w:style>
  <w:style w:type="character" w:customStyle="1" w:styleId="WW8Num157z3">
    <w:name w:val="WW8Num157z3"/>
    <w:rPr>
      <w:rFonts w:ascii="Symbol" w:hAnsi="Symbol" w:cs="Symbol" w:hint="default"/>
    </w:rPr>
  </w:style>
  <w:style w:type="character" w:customStyle="1" w:styleId="WW8Num158z0">
    <w:name w:val="WW8Num158z0"/>
    <w:rPr>
      <w:rFonts w:hint="default"/>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rPr>
      <w:rFonts w:ascii="Times New Roman" w:eastAsia="Calibri" w:hAnsi="Times New Roman" w:cs="Times New Roman" w:hint="default"/>
      <w:sz w:val="24"/>
      <w:szCs w:val="24"/>
    </w:rPr>
  </w:style>
  <w:style w:type="character" w:customStyle="1" w:styleId="WW8Num159z1">
    <w:name w:val="WW8Num159z1"/>
    <w:rPr>
      <w:rFonts w:ascii="Arial" w:hAnsi="Arial" w:cs="Arial"/>
      <w:sz w:val="20"/>
      <w:szCs w:val="20"/>
    </w:rPr>
  </w:style>
  <w:style w:type="character" w:customStyle="1" w:styleId="WW8Num160z0">
    <w:name w:val="WW8Num160z0"/>
  </w:style>
  <w:style w:type="character" w:customStyle="1" w:styleId="WW8Num160z1">
    <w:name w:val="WW8Num160z1"/>
  </w:style>
  <w:style w:type="character" w:customStyle="1" w:styleId="WW8Num160z2">
    <w:name w:val="WW8Num160z2"/>
  </w:style>
  <w:style w:type="character" w:customStyle="1" w:styleId="WW8Num160z3">
    <w:name w:val="WW8Num160z3"/>
  </w:style>
  <w:style w:type="character" w:customStyle="1" w:styleId="WW8Num160z4">
    <w:name w:val="WW8Num160z4"/>
  </w:style>
  <w:style w:type="character" w:customStyle="1" w:styleId="WW8Num160z5">
    <w:name w:val="WW8Num160z5"/>
  </w:style>
  <w:style w:type="character" w:customStyle="1" w:styleId="WW8Num160z6">
    <w:name w:val="WW8Num160z6"/>
  </w:style>
  <w:style w:type="character" w:customStyle="1" w:styleId="WW8Num160z7">
    <w:name w:val="WW8Num160z7"/>
  </w:style>
  <w:style w:type="character" w:customStyle="1" w:styleId="WW8Num160z8">
    <w:name w:val="WW8Num160z8"/>
  </w:style>
  <w:style w:type="character" w:customStyle="1" w:styleId="WW8Num161z0">
    <w:name w:val="WW8Num161z0"/>
    <w:rPr>
      <w:rFonts w:ascii="Times New Roman" w:eastAsia="Calibri" w:hAnsi="Times New Roman" w:cs="Times New Roman" w:hint="default"/>
    </w:rPr>
  </w:style>
  <w:style w:type="character" w:customStyle="1" w:styleId="WW8Num161z1">
    <w:name w:val="WW8Num161z1"/>
    <w:rPr>
      <w:rFonts w:ascii="Courier New" w:hAnsi="Courier New" w:cs="Courier New" w:hint="default"/>
    </w:rPr>
  </w:style>
  <w:style w:type="character" w:customStyle="1" w:styleId="WW8Num161z2">
    <w:name w:val="WW8Num161z2"/>
    <w:rPr>
      <w:rFonts w:ascii="Wingdings" w:hAnsi="Wingdings" w:cs="Wingdings" w:hint="default"/>
    </w:rPr>
  </w:style>
  <w:style w:type="character" w:customStyle="1" w:styleId="WW8Num161z3">
    <w:name w:val="WW8Num161z3"/>
    <w:rPr>
      <w:rFonts w:ascii="Symbol" w:hAnsi="Symbol" w:cs="Symbol" w:hint="default"/>
    </w:rPr>
  </w:style>
  <w:style w:type="character" w:customStyle="1" w:styleId="WW8Num162z0">
    <w:name w:val="WW8Num162z0"/>
    <w:rPr>
      <w:rFonts w:ascii="Times New Roman" w:eastAsia="Calibri" w:hAnsi="Times New Roman" w:cs="Times New Roman" w:hint="default"/>
    </w:rPr>
  </w:style>
  <w:style w:type="character" w:customStyle="1" w:styleId="WW8Num162z1">
    <w:name w:val="WW8Num162z1"/>
    <w:rPr>
      <w:rFonts w:ascii="Courier New" w:hAnsi="Courier New" w:cs="Courier New" w:hint="default"/>
    </w:rPr>
  </w:style>
  <w:style w:type="character" w:customStyle="1" w:styleId="WW8Num162z2">
    <w:name w:val="WW8Num162z2"/>
    <w:rPr>
      <w:rFonts w:ascii="Wingdings" w:hAnsi="Wingdings" w:cs="Wingdings" w:hint="default"/>
    </w:rPr>
  </w:style>
  <w:style w:type="character" w:customStyle="1" w:styleId="WW8Num162z3">
    <w:name w:val="WW8Num162z3"/>
    <w:rPr>
      <w:rFonts w:ascii="Symbol" w:hAnsi="Symbol" w:cs="Symbol" w:hint="default"/>
    </w:rPr>
  </w:style>
  <w:style w:type="character" w:customStyle="1" w:styleId="WW8Num163z0">
    <w:name w:val="WW8Num163z0"/>
    <w:rPr>
      <w:rFonts w:ascii="Times New Roman" w:eastAsia="Calibri" w:hAnsi="Times New Roman" w:cs="Times New Roman" w:hint="default"/>
    </w:rPr>
  </w:style>
  <w:style w:type="character" w:customStyle="1" w:styleId="WW8Num163z1">
    <w:name w:val="WW8Num163z1"/>
    <w:rPr>
      <w:rFonts w:ascii="Courier New" w:hAnsi="Courier New" w:cs="Courier New" w:hint="default"/>
    </w:rPr>
  </w:style>
  <w:style w:type="character" w:customStyle="1" w:styleId="WW8Num163z2">
    <w:name w:val="WW8Num163z2"/>
    <w:rPr>
      <w:rFonts w:ascii="Wingdings" w:hAnsi="Wingdings" w:cs="Wingdings" w:hint="default"/>
    </w:rPr>
  </w:style>
  <w:style w:type="character" w:customStyle="1" w:styleId="WW8Num163z3">
    <w:name w:val="WW8Num163z3"/>
    <w:rPr>
      <w:rFonts w:ascii="Symbol" w:hAnsi="Symbol" w:cs="Symbol" w:hint="default"/>
    </w:rPr>
  </w:style>
  <w:style w:type="character" w:customStyle="1" w:styleId="WW8Num164z0">
    <w:name w:val="WW8Num164z0"/>
    <w:rPr>
      <w:rFonts w:ascii="Times New Roman" w:eastAsia="Calibri" w:hAnsi="Times New Roman" w:cs="Times New Roman" w:hint="default"/>
    </w:rPr>
  </w:style>
  <w:style w:type="character" w:customStyle="1" w:styleId="WW8Num164z1">
    <w:name w:val="WW8Num164z1"/>
    <w:rPr>
      <w:rFonts w:ascii="Courier New" w:hAnsi="Courier New" w:cs="Courier New" w:hint="default"/>
    </w:rPr>
  </w:style>
  <w:style w:type="character" w:customStyle="1" w:styleId="WW8Num164z2">
    <w:name w:val="WW8Num164z2"/>
    <w:rPr>
      <w:rFonts w:ascii="Wingdings" w:hAnsi="Wingdings" w:cs="Wingdings" w:hint="default"/>
    </w:rPr>
  </w:style>
  <w:style w:type="character" w:customStyle="1" w:styleId="WW8Num164z3">
    <w:name w:val="WW8Num164z3"/>
    <w:rPr>
      <w:rFonts w:ascii="Symbol" w:hAnsi="Symbol" w:cs="Symbol" w:hint="default"/>
    </w:rPr>
  </w:style>
  <w:style w:type="character" w:customStyle="1" w:styleId="WW8Num165z0">
    <w:name w:val="WW8Num165z0"/>
    <w:rPr>
      <w:rFonts w:hint="default"/>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ascii="Courier New" w:hAnsi="Courier New" w:cs="Courier New" w:hint="default"/>
    </w:rPr>
  </w:style>
  <w:style w:type="character" w:customStyle="1" w:styleId="WW8Num166z2">
    <w:name w:val="WW8Num166z2"/>
    <w:rPr>
      <w:rFonts w:ascii="Wingdings" w:hAnsi="Wingdings" w:cs="Wingdings" w:hint="default"/>
    </w:rPr>
  </w:style>
  <w:style w:type="character" w:customStyle="1" w:styleId="WW8Num166z3">
    <w:name w:val="WW8Num166z3"/>
    <w:rPr>
      <w:rFonts w:ascii="Symbol" w:hAnsi="Symbol" w:cs="Symbol" w:hint="default"/>
    </w:rPr>
  </w:style>
  <w:style w:type="character" w:customStyle="1" w:styleId="WW8Num167z0">
    <w:name w:val="WW8Num167z0"/>
    <w:rPr>
      <w:rFonts w:ascii="Times New Roman" w:hAnsi="Times New Roman" w:cs="Times New Roman" w:hint="default"/>
    </w:rPr>
  </w:style>
  <w:style w:type="character" w:customStyle="1" w:styleId="WW8Num167z1">
    <w:name w:val="WW8Num167z1"/>
    <w:rPr>
      <w:rFonts w:ascii="Courier New" w:hAnsi="Courier New" w:cs="Courier New" w:hint="default"/>
    </w:rPr>
  </w:style>
  <w:style w:type="character" w:customStyle="1" w:styleId="WW8Num167z2">
    <w:name w:val="WW8Num167z2"/>
    <w:rPr>
      <w:rFonts w:ascii="Times New Roman" w:eastAsia="Calibri" w:hAnsi="Times New Roman" w:cs="Times New Roman" w:hint="default"/>
    </w:rPr>
  </w:style>
  <w:style w:type="character" w:customStyle="1" w:styleId="WW8Num167z3">
    <w:name w:val="WW8Num167z3"/>
    <w:rPr>
      <w:rFonts w:ascii="Symbol" w:hAnsi="Symbol" w:cs="Symbol" w:hint="default"/>
    </w:rPr>
  </w:style>
  <w:style w:type="character" w:customStyle="1" w:styleId="WW8Num167z5">
    <w:name w:val="WW8Num167z5"/>
    <w:rPr>
      <w:rFonts w:ascii="Wingdings" w:hAnsi="Wingdings" w:cs="Wingdings" w:hint="default"/>
    </w:rPr>
  </w:style>
  <w:style w:type="character" w:customStyle="1" w:styleId="WW8Num168z0">
    <w:name w:val="WW8Num168z0"/>
    <w:rPr>
      <w:rFonts w:hint="default"/>
      <w:i w:val="0"/>
      <w:sz w:val="24"/>
      <w:szCs w:val="24"/>
    </w:rPr>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rPr>
      <w:rFonts w:hint="default"/>
    </w:rPr>
  </w:style>
  <w:style w:type="character" w:customStyle="1" w:styleId="WW8Num169z1">
    <w:name w:val="WW8Num169z1"/>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0">
    <w:name w:val="WW8Num170z0"/>
    <w:rPr>
      <w:rFonts w:hint="default"/>
    </w:rPr>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0">
    <w:name w:val="WW8Num171z0"/>
    <w:rPr>
      <w:rFonts w:hint="default"/>
    </w:rPr>
  </w:style>
  <w:style w:type="character" w:customStyle="1" w:styleId="WW8Num171z1">
    <w:name w:val="WW8Num171z1"/>
    <w:rPr>
      <w:rFonts w:ascii="Courier New" w:hAnsi="Courier New" w:cs="Courier New" w:hint="default"/>
    </w:rPr>
  </w:style>
  <w:style w:type="character" w:customStyle="1" w:styleId="WW8Num171z2">
    <w:name w:val="WW8Num171z2"/>
    <w:rPr>
      <w:rFonts w:ascii="Wingdings" w:hAnsi="Wingdings" w:cs="Wingdings" w:hint="default"/>
    </w:rPr>
  </w:style>
  <w:style w:type="character" w:customStyle="1" w:styleId="WW8Num171z3">
    <w:name w:val="WW8Num171z3"/>
    <w:rPr>
      <w:rFonts w:ascii="Symbol" w:hAnsi="Symbol" w:cs="Symbol" w:hint="default"/>
    </w:rPr>
  </w:style>
  <w:style w:type="character" w:customStyle="1" w:styleId="WW8Num172z0">
    <w:name w:val="WW8Num172z0"/>
  </w:style>
  <w:style w:type="character" w:customStyle="1" w:styleId="WW8Num172z1">
    <w:name w:val="WW8Num172z1"/>
    <w:rPr>
      <w:rFonts w:hint="default"/>
      <w:i w:val="0"/>
    </w:rPr>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rPr>
      <w:rFonts w:hint="default"/>
      <w:sz w:val="24"/>
      <w:szCs w:val="24"/>
    </w:rPr>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0">
    <w:name w:val="WW8Num174z0"/>
    <w:rPr>
      <w:rFonts w:hint="default"/>
    </w:rPr>
  </w:style>
  <w:style w:type="character" w:customStyle="1" w:styleId="WW8Num174z1">
    <w:name w:val="WW8Num174z1"/>
    <w:rPr>
      <w:rFonts w:ascii="Courier New" w:hAnsi="Courier New" w:cs="Courier New" w:hint="default"/>
    </w:rPr>
  </w:style>
  <w:style w:type="character" w:customStyle="1" w:styleId="WW8Num174z2">
    <w:name w:val="WW8Num174z2"/>
    <w:rPr>
      <w:rFonts w:ascii="Wingdings" w:hAnsi="Wingdings" w:cs="Wingdings" w:hint="default"/>
    </w:rPr>
  </w:style>
  <w:style w:type="character" w:customStyle="1" w:styleId="WW8Num174z3">
    <w:name w:val="WW8Num174z3"/>
    <w:rPr>
      <w:rFonts w:ascii="Symbol" w:hAnsi="Symbol" w:cs="Symbol" w:hint="default"/>
    </w:rPr>
  </w:style>
  <w:style w:type="character" w:customStyle="1" w:styleId="WW8Num175z0">
    <w:name w:val="WW8Num175z0"/>
    <w:rPr>
      <w:rFonts w:hint="default"/>
    </w:rPr>
  </w:style>
  <w:style w:type="character" w:customStyle="1" w:styleId="WW8Num175z2">
    <w:name w:val="WW8Num175z2"/>
    <w:rPr>
      <w:rFonts w:ascii="Times New Roman" w:eastAsia="Calibri" w:hAnsi="Times New Roman" w:cs="Times New Roman" w:hint="default"/>
    </w:rPr>
  </w:style>
  <w:style w:type="character" w:customStyle="1" w:styleId="WW8Num175z3">
    <w:name w:val="WW8Num175z3"/>
    <w:rPr>
      <w:rFonts w:ascii="Symbol" w:hAnsi="Symbol" w:cs="Symbol" w:hint="default"/>
    </w:rPr>
  </w:style>
  <w:style w:type="character" w:customStyle="1" w:styleId="WW8Num175z4">
    <w:name w:val="WW8Num175z4"/>
    <w:rPr>
      <w:rFonts w:ascii="Courier New" w:hAnsi="Courier New" w:cs="Courier New" w:hint="default"/>
    </w:rPr>
  </w:style>
  <w:style w:type="character" w:customStyle="1" w:styleId="WW8Num175z5">
    <w:name w:val="WW8Num175z5"/>
    <w:rPr>
      <w:rFonts w:ascii="Wingdings" w:hAnsi="Wingdings" w:cs="Wingdings" w:hint="default"/>
    </w:rPr>
  </w:style>
  <w:style w:type="character" w:customStyle="1" w:styleId="WW8Num176z0">
    <w:name w:val="WW8Num176z0"/>
    <w:rPr>
      <w:rFonts w:ascii="Times New Roman" w:eastAsia="Calibri" w:hAnsi="Times New Roman" w:cs="Times New Roman" w:hint="default"/>
    </w:rPr>
  </w:style>
  <w:style w:type="character" w:customStyle="1" w:styleId="WW8Num176z1">
    <w:name w:val="WW8Num176z1"/>
  </w:style>
  <w:style w:type="character" w:customStyle="1" w:styleId="WW8Num176z2">
    <w:name w:val="WW8Num176z2"/>
  </w:style>
  <w:style w:type="character" w:customStyle="1" w:styleId="WW8Num176z3">
    <w:name w:val="WW8Num176z3"/>
  </w:style>
  <w:style w:type="character" w:customStyle="1" w:styleId="WW8Num176z4">
    <w:name w:val="WW8Num176z4"/>
  </w:style>
  <w:style w:type="character" w:customStyle="1" w:styleId="WW8Num176z5">
    <w:name w:val="WW8Num176z5"/>
  </w:style>
  <w:style w:type="character" w:customStyle="1" w:styleId="WW8Num176z6">
    <w:name w:val="WW8Num176z6"/>
  </w:style>
  <w:style w:type="character" w:customStyle="1" w:styleId="WW8Num176z7">
    <w:name w:val="WW8Num176z7"/>
  </w:style>
  <w:style w:type="character" w:customStyle="1" w:styleId="WW8Num176z8">
    <w:name w:val="WW8Num176z8"/>
  </w:style>
  <w:style w:type="character" w:customStyle="1" w:styleId="WW8Num177z0">
    <w:name w:val="WW8Num177z0"/>
    <w:rPr>
      <w:rFonts w:hint="default"/>
    </w:rPr>
  </w:style>
  <w:style w:type="character" w:customStyle="1" w:styleId="WW8Num177z1">
    <w:name w:val="WW8Num177z1"/>
    <w:rPr>
      <w:rFonts w:ascii="Courier New" w:hAnsi="Courier New" w:cs="Courier New" w:hint="default"/>
    </w:rPr>
  </w:style>
  <w:style w:type="character" w:customStyle="1" w:styleId="WW8Num177z2">
    <w:name w:val="WW8Num177z2"/>
    <w:rPr>
      <w:rFonts w:ascii="Wingdings" w:hAnsi="Wingdings" w:cs="Wingdings" w:hint="default"/>
    </w:rPr>
  </w:style>
  <w:style w:type="character" w:customStyle="1" w:styleId="WW8Num177z3">
    <w:name w:val="WW8Num177z3"/>
    <w:rPr>
      <w:rFonts w:ascii="Symbol" w:hAnsi="Symbol" w:cs="Symbol" w:hint="default"/>
    </w:rPr>
  </w:style>
  <w:style w:type="character" w:customStyle="1" w:styleId="WW8Num178z0">
    <w:name w:val="WW8Num178z0"/>
    <w:rPr>
      <w:rFonts w:ascii="Times New Roman" w:eastAsia="Calibri" w:hAnsi="Times New Roman" w:cs="Times New Roman" w:hint="default"/>
    </w:rPr>
  </w:style>
  <w:style w:type="character" w:customStyle="1" w:styleId="WW8Num178z1">
    <w:name w:val="WW8Num178z1"/>
    <w:rPr>
      <w:rFonts w:ascii="Courier New" w:hAnsi="Courier New" w:cs="Courier New" w:hint="default"/>
    </w:rPr>
  </w:style>
  <w:style w:type="character" w:customStyle="1" w:styleId="WW8Num178z2">
    <w:name w:val="WW8Num178z2"/>
    <w:rPr>
      <w:rFonts w:ascii="Wingdings" w:hAnsi="Wingdings" w:cs="Wingdings" w:hint="default"/>
    </w:rPr>
  </w:style>
  <w:style w:type="character" w:customStyle="1" w:styleId="WW8Num178z3">
    <w:name w:val="WW8Num178z3"/>
    <w:rPr>
      <w:rFonts w:ascii="Symbol" w:hAnsi="Symbol" w:cs="Symbol" w:hint="default"/>
    </w:rPr>
  </w:style>
  <w:style w:type="character" w:customStyle="1" w:styleId="WW8Num179z0">
    <w:name w:val="WW8Num179z0"/>
    <w:rPr>
      <w:rFonts w:ascii="Symbol" w:hAnsi="Symbol" w:cs="Symbol" w:hint="default"/>
      <w:sz w:val="22"/>
    </w:rPr>
  </w:style>
  <w:style w:type="character" w:customStyle="1" w:styleId="WW8Num179z1">
    <w:name w:val="WW8Num179z1"/>
    <w:rPr>
      <w:rFonts w:ascii="Courier New" w:hAnsi="Courier New" w:cs="Courier New" w:hint="default"/>
    </w:rPr>
  </w:style>
  <w:style w:type="character" w:customStyle="1" w:styleId="WW8Num179z2">
    <w:name w:val="WW8Num179z2"/>
    <w:rPr>
      <w:rFonts w:ascii="Wingdings" w:hAnsi="Wingdings" w:cs="Wingdings" w:hint="default"/>
    </w:rPr>
  </w:style>
  <w:style w:type="character" w:customStyle="1" w:styleId="WW8Num180z0">
    <w:name w:val="WW8Num180z0"/>
    <w:rPr>
      <w:rFonts w:ascii="Symbol" w:hAnsi="Symbol" w:cs="Symbol" w:hint="default"/>
    </w:rPr>
  </w:style>
  <w:style w:type="character" w:customStyle="1" w:styleId="WW8Num180z1">
    <w:name w:val="WW8Num180z1"/>
    <w:rPr>
      <w:rFonts w:ascii="Courier New" w:hAnsi="Courier New" w:cs="Courier New" w:hint="default"/>
    </w:rPr>
  </w:style>
  <w:style w:type="character" w:customStyle="1" w:styleId="WW8Num180z2">
    <w:name w:val="WW8Num180z2"/>
    <w:rPr>
      <w:rFonts w:ascii="Wingdings" w:hAnsi="Wingdings" w:cs="Wingdings" w:hint="default"/>
    </w:rPr>
  </w:style>
  <w:style w:type="character" w:customStyle="1" w:styleId="WW8Num181z0">
    <w:name w:val="WW8Num181z0"/>
    <w:rPr>
      <w:rFonts w:hint="default"/>
    </w:rPr>
  </w:style>
  <w:style w:type="character" w:customStyle="1" w:styleId="WW8Num181z1">
    <w:name w:val="WW8Num181z1"/>
  </w:style>
  <w:style w:type="character" w:customStyle="1" w:styleId="WW8Num181z2">
    <w:name w:val="WW8Num181z2"/>
  </w:style>
  <w:style w:type="character" w:customStyle="1" w:styleId="WW8Num181z3">
    <w:name w:val="WW8Num181z3"/>
  </w:style>
  <w:style w:type="character" w:customStyle="1" w:styleId="WW8Num181z4">
    <w:name w:val="WW8Num181z4"/>
  </w:style>
  <w:style w:type="character" w:customStyle="1" w:styleId="WW8Num181z5">
    <w:name w:val="WW8Num181z5"/>
  </w:style>
  <w:style w:type="character" w:customStyle="1" w:styleId="WW8Num181z6">
    <w:name w:val="WW8Num181z6"/>
  </w:style>
  <w:style w:type="character" w:customStyle="1" w:styleId="WW8Num181z7">
    <w:name w:val="WW8Num181z7"/>
  </w:style>
  <w:style w:type="character" w:customStyle="1" w:styleId="WW8Num181z8">
    <w:name w:val="WW8Num181z8"/>
  </w:style>
  <w:style w:type="character" w:customStyle="1" w:styleId="WW8Num182z0">
    <w:name w:val="WW8Num182z0"/>
    <w:rPr>
      <w:rFonts w:hint="default"/>
      <w:sz w:val="24"/>
      <w:szCs w:val="24"/>
    </w:rPr>
  </w:style>
  <w:style w:type="character" w:customStyle="1" w:styleId="WW8Num182z1">
    <w:name w:val="WW8Num182z1"/>
  </w:style>
  <w:style w:type="character" w:customStyle="1" w:styleId="WW8Num182z2">
    <w:name w:val="WW8Num182z2"/>
  </w:style>
  <w:style w:type="character" w:customStyle="1" w:styleId="WW8Num182z3">
    <w:name w:val="WW8Num182z3"/>
  </w:style>
  <w:style w:type="character" w:customStyle="1" w:styleId="WW8Num182z4">
    <w:name w:val="WW8Num182z4"/>
  </w:style>
  <w:style w:type="character" w:customStyle="1" w:styleId="WW8Num182z5">
    <w:name w:val="WW8Num182z5"/>
  </w:style>
  <w:style w:type="character" w:customStyle="1" w:styleId="WW8Num182z6">
    <w:name w:val="WW8Num182z6"/>
  </w:style>
  <w:style w:type="character" w:customStyle="1" w:styleId="WW8Num182z7">
    <w:name w:val="WW8Num182z7"/>
  </w:style>
  <w:style w:type="character" w:customStyle="1" w:styleId="WW8Num182z8">
    <w:name w:val="WW8Num182z8"/>
  </w:style>
  <w:style w:type="character" w:customStyle="1" w:styleId="WW8Num183z0">
    <w:name w:val="WW8Num183z0"/>
    <w:rPr>
      <w:rFonts w:hint="default"/>
    </w:rPr>
  </w:style>
  <w:style w:type="character" w:customStyle="1" w:styleId="WW8Num183z1">
    <w:name w:val="WW8Num183z1"/>
  </w:style>
  <w:style w:type="character" w:customStyle="1" w:styleId="WW8Num183z2">
    <w:name w:val="WW8Num183z2"/>
  </w:style>
  <w:style w:type="character" w:customStyle="1" w:styleId="WW8Num183z3">
    <w:name w:val="WW8Num183z3"/>
  </w:style>
  <w:style w:type="character" w:customStyle="1" w:styleId="WW8Num183z4">
    <w:name w:val="WW8Num183z4"/>
  </w:style>
  <w:style w:type="character" w:customStyle="1" w:styleId="WW8Num183z5">
    <w:name w:val="WW8Num183z5"/>
  </w:style>
  <w:style w:type="character" w:customStyle="1" w:styleId="WW8Num183z6">
    <w:name w:val="WW8Num183z6"/>
  </w:style>
  <w:style w:type="character" w:customStyle="1" w:styleId="WW8Num183z7">
    <w:name w:val="WW8Num183z7"/>
  </w:style>
  <w:style w:type="character" w:customStyle="1" w:styleId="WW8Num183z8">
    <w:name w:val="WW8Num183z8"/>
  </w:style>
  <w:style w:type="character" w:customStyle="1" w:styleId="WW8Num184z0">
    <w:name w:val="WW8Num184z0"/>
    <w:rPr>
      <w:rFonts w:ascii="Wingdings" w:hAnsi="Wingdings" w:cs="Wingdings" w:hint="default"/>
      <w:sz w:val="22"/>
      <w:szCs w:val="20"/>
    </w:rPr>
  </w:style>
  <w:style w:type="character" w:customStyle="1" w:styleId="WW8Num184z1">
    <w:name w:val="WW8Num184z1"/>
    <w:rPr>
      <w:rFonts w:ascii="Courier New" w:hAnsi="Courier New" w:cs="Courier New" w:hint="default"/>
    </w:rPr>
  </w:style>
  <w:style w:type="character" w:customStyle="1" w:styleId="WW8Num184z3">
    <w:name w:val="WW8Num184z3"/>
    <w:rPr>
      <w:rFonts w:ascii="Symbol" w:hAnsi="Symbol" w:cs="Symbol" w:hint="default"/>
    </w:rPr>
  </w:style>
  <w:style w:type="character" w:customStyle="1" w:styleId="WW8Num185z0">
    <w:name w:val="WW8Num185z0"/>
    <w:rPr>
      <w:rFonts w:ascii="Times New Roman" w:eastAsia="Calibri" w:hAnsi="Times New Roman" w:cs="Times New Roman" w:hint="default"/>
    </w:rPr>
  </w:style>
  <w:style w:type="character" w:customStyle="1" w:styleId="WW8Num185z1">
    <w:name w:val="WW8Num185z1"/>
    <w:rPr>
      <w:rFonts w:ascii="Courier New" w:hAnsi="Courier New" w:cs="Courier New" w:hint="default"/>
    </w:rPr>
  </w:style>
  <w:style w:type="character" w:customStyle="1" w:styleId="WW8Num185z2">
    <w:name w:val="WW8Num185z2"/>
    <w:rPr>
      <w:rFonts w:ascii="Wingdings" w:hAnsi="Wingdings" w:cs="Wingdings" w:hint="default"/>
    </w:rPr>
  </w:style>
  <w:style w:type="character" w:customStyle="1" w:styleId="WW8Num185z3">
    <w:name w:val="WW8Num185z3"/>
    <w:rPr>
      <w:rFonts w:ascii="Symbol" w:hAnsi="Symbol" w:cs="Symbol" w:hint="default"/>
    </w:rPr>
  </w:style>
  <w:style w:type="character" w:customStyle="1" w:styleId="WW8Num186z0">
    <w:name w:val="WW8Num186z0"/>
    <w:rPr>
      <w:rFonts w:ascii="Symbol" w:hAnsi="Symbol" w:cs="Symbol" w:hint="default"/>
    </w:rPr>
  </w:style>
  <w:style w:type="character" w:customStyle="1" w:styleId="WW8Num186z1">
    <w:name w:val="WW8Num186z1"/>
  </w:style>
  <w:style w:type="character" w:customStyle="1" w:styleId="WW8Num186z2">
    <w:name w:val="WW8Num186z2"/>
  </w:style>
  <w:style w:type="character" w:customStyle="1" w:styleId="WW8Num186z3">
    <w:name w:val="WW8Num186z3"/>
  </w:style>
  <w:style w:type="character" w:customStyle="1" w:styleId="WW8Num186z4">
    <w:name w:val="WW8Num186z4"/>
  </w:style>
  <w:style w:type="character" w:customStyle="1" w:styleId="WW8Num186z5">
    <w:name w:val="WW8Num186z5"/>
  </w:style>
  <w:style w:type="character" w:customStyle="1" w:styleId="WW8Num186z6">
    <w:name w:val="WW8Num186z6"/>
  </w:style>
  <w:style w:type="character" w:customStyle="1" w:styleId="WW8Num186z7">
    <w:name w:val="WW8Num186z7"/>
  </w:style>
  <w:style w:type="character" w:customStyle="1" w:styleId="WW8Num186z8">
    <w:name w:val="WW8Num186z8"/>
  </w:style>
  <w:style w:type="character" w:customStyle="1" w:styleId="FootnoteTextChar">
    <w:name w:val="Footnote Text Char"/>
    <w:rPr>
      <w:rFonts w:ascii="Times New Roman" w:hAnsi="Times New Roman" w:cs="Times New Roman"/>
    </w:rPr>
  </w:style>
  <w:style w:type="character" w:customStyle="1" w:styleId="FootnoteCharacters">
    <w:name w:val="Footnote Characters"/>
    <w:rPr>
      <w:vertAlign w:val="superscript"/>
    </w:rPr>
  </w:style>
  <w:style w:type="character" w:customStyle="1" w:styleId="HeaderChar">
    <w:name w:val="Header Char"/>
    <w:rPr>
      <w:rFonts w:ascii="Times New Roman" w:hAnsi="Times New Roman" w:cs="Times New Roman"/>
      <w:sz w:val="24"/>
      <w:szCs w:val="22"/>
    </w:rPr>
  </w:style>
  <w:style w:type="character" w:customStyle="1" w:styleId="FooterChar">
    <w:name w:val="Footer Char"/>
    <w:rPr>
      <w:rFonts w:ascii="Times New Roman" w:hAnsi="Times New Roman" w:cs="Times New Roman"/>
      <w:sz w:val="24"/>
      <w:szCs w:val="22"/>
    </w:rPr>
  </w:style>
  <w:style w:type="character" w:styleId="Kommentaariviide">
    <w:name w:val="annotation reference"/>
    <w:rPr>
      <w:sz w:val="16"/>
      <w:szCs w:val="16"/>
    </w:rPr>
  </w:style>
  <w:style w:type="character" w:customStyle="1" w:styleId="CommentTextChar">
    <w:name w:val="Comment Text Char"/>
    <w:rPr>
      <w:rFonts w:ascii="Times New Roman" w:hAnsi="Times New Roman" w:cs="Times New Roman"/>
    </w:rPr>
  </w:style>
  <w:style w:type="character" w:customStyle="1" w:styleId="BalloonTextChar">
    <w:name w:val="Balloon Text Char"/>
    <w:rPr>
      <w:rFonts w:ascii="Tahoma" w:hAnsi="Tahoma" w:cs="Tahoma"/>
      <w:sz w:val="16"/>
      <w:szCs w:val="16"/>
    </w:rPr>
  </w:style>
  <w:style w:type="character" w:customStyle="1" w:styleId="CommentSubjectChar">
    <w:name w:val="Comment Subject Char"/>
    <w:rPr>
      <w:rFonts w:ascii="Times New Roman" w:hAnsi="Times New Roman" w:cs="Times New Roman"/>
      <w:b/>
      <w:bCs/>
    </w:rPr>
  </w:style>
  <w:style w:type="character" w:styleId="Rhutu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perlink">
    <w:name w:val="Hyperlink"/>
    <w:rPr>
      <w:color w:val="0000FF"/>
      <w:u w:val="single"/>
    </w:rPr>
  </w:style>
  <w:style w:type="character" w:styleId="Klastatudhperlink">
    <w:name w:val="FollowedHyperlink"/>
    <w:rPr>
      <w:color w:val="800080"/>
      <w:u w:val="single"/>
    </w:rPr>
  </w:style>
  <w:style w:type="character" w:customStyle="1" w:styleId="SubtitleChar">
    <w:name w:val="Subtitle Char"/>
    <w:rPr>
      <w:rFonts w:ascii="Cambria" w:eastAsia="Times New Roman" w:hAnsi="Cambria" w:cs="Times New Roman"/>
      <w:sz w:val="24"/>
      <w:szCs w:val="24"/>
    </w:rPr>
  </w:style>
  <w:style w:type="character" w:customStyle="1" w:styleId="DateChar">
    <w:name w:val="Date Char"/>
    <w:rPr>
      <w:sz w:val="22"/>
      <w:szCs w:val="22"/>
    </w:rPr>
  </w:style>
  <w:style w:type="character" w:customStyle="1" w:styleId="EndnoteTextChar">
    <w:name w:val="Endnote Text Char"/>
  </w:style>
  <w:style w:type="character" w:customStyle="1" w:styleId="EndnoteCharacters">
    <w:name w:val="Endnote Characters"/>
    <w:rPr>
      <w:vertAlign w:val="superscript"/>
    </w:rPr>
  </w:style>
  <w:style w:type="character" w:customStyle="1" w:styleId="Heading1Char">
    <w:name w:val="Heading 1 Char"/>
    <w:rPr>
      <w:rFonts w:ascii="Cambria" w:eastAsia="Times New Roman" w:hAnsi="Cambria" w:cs="Cambria"/>
      <w:b/>
      <w:bCs/>
      <w:kern w:val="1"/>
      <w:sz w:val="32"/>
      <w:szCs w:val="32"/>
    </w:rPr>
  </w:style>
  <w:style w:type="character" w:customStyle="1" w:styleId="Heading2Char">
    <w:name w:val="Heading 2 Char"/>
    <w:rPr>
      <w:rFonts w:ascii="Cambria" w:eastAsia="Times New Roman" w:hAnsi="Cambria" w:cs="Cambria"/>
      <w:b/>
      <w:bCs/>
      <w:i/>
      <w:iCs/>
      <w:sz w:val="28"/>
      <w:szCs w:val="28"/>
    </w:rPr>
  </w:style>
  <w:style w:type="character" w:customStyle="1" w:styleId="Heading3Char">
    <w:name w:val="Heading 3 Char"/>
    <w:rPr>
      <w:rFonts w:ascii="Times New Roman" w:eastAsia="Times New Roman" w:hAnsi="Times New Roman" w:cs="Times New Roman"/>
      <w:b/>
      <w:bCs/>
      <w:sz w:val="24"/>
      <w:szCs w:val="24"/>
    </w:rPr>
  </w:style>
  <w:style w:type="character" w:customStyle="1" w:styleId="Heading4Char">
    <w:name w:val="Heading 4 Char"/>
    <w:rPr>
      <w:rFonts w:ascii="Times New Roman" w:eastAsia="Times New Roman" w:hAnsi="Times New Roman" w:cs="Times New Roman"/>
      <w:b/>
      <w:bCs/>
      <w:sz w:val="28"/>
      <w:szCs w:val="28"/>
    </w:rPr>
  </w:style>
  <w:style w:type="character" w:customStyle="1" w:styleId="ColorfulList-Accent1Char">
    <w:name w:val="Colorful List - Accent 1 Char"/>
    <w:rPr>
      <w:sz w:val="24"/>
      <w:szCs w:val="22"/>
      <w:lang w:val="fr-FR"/>
    </w:rPr>
  </w:style>
  <w:style w:type="character" w:customStyle="1" w:styleId="Style1Char">
    <w:name w:val="Style1 Char"/>
    <w:rPr>
      <w:rFonts w:ascii="Times New Roman" w:hAnsi="Times New Roman" w:cs="Times New Roman"/>
      <w:sz w:val="24"/>
      <w:szCs w:val="24"/>
    </w:rPr>
  </w:style>
  <w:style w:type="character" w:customStyle="1" w:styleId="Style2Char">
    <w:name w:val="Style2 Char"/>
    <w:rPr>
      <w:rFonts w:ascii="Times New Roman" w:hAnsi="Times New Roman" w:cs="Times New Roman"/>
      <w:sz w:val="24"/>
      <w:szCs w:val="24"/>
    </w:rPr>
  </w:style>
  <w:style w:type="character" w:customStyle="1" w:styleId="ChapterChar">
    <w:name w:val="Chapter Char"/>
    <w:rPr>
      <w:rFonts w:ascii="Times New Roman Bold" w:hAnsi="Times New Roman Bold" w:cs="Times New Roman Bold"/>
      <w:b/>
      <w:sz w:val="24"/>
      <w:szCs w:val="24"/>
      <w:u w:val="single"/>
    </w:rPr>
  </w:style>
  <w:style w:type="character" w:customStyle="1" w:styleId="ArticleChar">
    <w:name w:val="Article Char"/>
    <w:rPr>
      <w:rFonts w:ascii="Times New Roman" w:hAnsi="Times New Roman" w:cs="Times New Roman"/>
      <w:b/>
      <w:sz w:val="24"/>
      <w:szCs w:val="24"/>
    </w:rPr>
  </w:style>
  <w:style w:type="character" w:customStyle="1" w:styleId="SubarticleChar">
    <w:name w:val="Subarticle Char"/>
    <w:rPr>
      <w:rFonts w:ascii="Times New Roman" w:hAnsi="Times New Roman" w:cs="Times New Roman"/>
      <w:b/>
      <w:sz w:val="24"/>
      <w:szCs w:val="24"/>
    </w:rPr>
  </w:style>
  <w:style w:type="character" w:customStyle="1" w:styleId="SectionChar">
    <w:name w:val="Section Char"/>
    <w:rPr>
      <w:rFonts w:ascii="Times New Roman" w:hAnsi="Times New Roman" w:cs="Times New Roman"/>
      <w:b/>
      <w:sz w:val="24"/>
      <w:szCs w:val="24"/>
      <w:u w:val="single"/>
    </w:rPr>
  </w:style>
  <w:style w:type="character" w:customStyle="1" w:styleId="SubsectionChar">
    <w:name w:val="Subsection Char"/>
    <w:rPr>
      <w:rFonts w:ascii="Times New Roman" w:hAnsi="Times New Roman" w:cs="Times New Roman"/>
      <w:b/>
      <w:sz w:val="24"/>
      <w:szCs w:val="24"/>
    </w:rPr>
  </w:style>
  <w:style w:type="character" w:customStyle="1" w:styleId="Heading5Char">
    <w:name w:val="Heading 5 Char"/>
    <w:rPr>
      <w:rFonts w:ascii="Times New Roman" w:eastAsia="Times New Roman" w:hAnsi="Times New Roman" w:cs="Times New Roman"/>
      <w:sz w:val="22"/>
    </w:rPr>
  </w:style>
  <w:style w:type="character" w:customStyle="1" w:styleId="Heading6Char">
    <w:name w:val="Heading 6 Char"/>
    <w:rPr>
      <w:rFonts w:ascii="Times New Roman" w:eastAsia="Times New Roman" w:hAnsi="Times New Roman" w:cs="Times New Roman"/>
      <w:i/>
      <w:sz w:val="22"/>
    </w:rPr>
  </w:style>
  <w:style w:type="character" w:customStyle="1" w:styleId="Heading7Char">
    <w:name w:val="Heading 7 Char"/>
    <w:rPr>
      <w:rFonts w:ascii="Arial" w:eastAsia="Times New Roman" w:hAnsi="Arial" w:cs="Arial"/>
    </w:rPr>
  </w:style>
  <w:style w:type="character" w:customStyle="1" w:styleId="Heading8Char">
    <w:name w:val="Heading 8 Char"/>
    <w:rPr>
      <w:rFonts w:ascii="Arial" w:eastAsia="Times New Roman" w:hAnsi="Arial" w:cs="Arial"/>
      <w:i/>
    </w:rPr>
  </w:style>
  <w:style w:type="character" w:customStyle="1" w:styleId="Heading9Char">
    <w:name w:val="Heading 9 Char"/>
    <w:rPr>
      <w:rFonts w:ascii="Arial" w:eastAsia="Times New Roman" w:hAnsi="Arial" w:cs="Arial"/>
      <w:b/>
      <w:i/>
      <w:sz w:val="18"/>
    </w:rPr>
  </w:style>
  <w:style w:type="character" w:customStyle="1" w:styleId="Heading1Char1">
    <w:name w:val="Heading 1 Char1"/>
    <w:rPr>
      <w:rFonts w:ascii="Arial" w:eastAsia="Times New Roman" w:hAnsi="Arial" w:cs="Arial"/>
      <w:bCs/>
      <w:kern w:val="1"/>
      <w:sz w:val="28"/>
    </w:rPr>
  </w:style>
  <w:style w:type="character" w:styleId="Lehekljenumber">
    <w:name w:val="page number"/>
    <w:rPr>
      <w:rFonts w:cs="Times New Roman"/>
    </w:rPr>
  </w:style>
  <w:style w:type="character" w:customStyle="1" w:styleId="BodyText3Char">
    <w:name w:val="Body Text 3 Char"/>
    <w:rPr>
      <w:rFonts w:ascii="Book Antiqua" w:eastAsia="Times New Roman" w:hAnsi="Book Antiqua" w:cs="Book Antiqua"/>
      <w:b/>
      <w:sz w:val="24"/>
      <w:lang w:val="fr-BE"/>
    </w:rPr>
  </w:style>
  <w:style w:type="character" w:customStyle="1" w:styleId="BodyTextIndentChar">
    <w:name w:val="Body Text Indent Char"/>
    <w:rPr>
      <w:rFonts w:ascii="Times New Roman" w:eastAsia="Times New Roman" w:hAnsi="Times New Roman" w:cs="Times New Roman"/>
      <w:sz w:val="24"/>
    </w:rPr>
  </w:style>
  <w:style w:type="character" w:customStyle="1" w:styleId="BodyTextChar">
    <w:name w:val="Body Text Char"/>
    <w:rPr>
      <w:rFonts w:ascii="Times New Roman" w:eastAsia="Times New Roman" w:hAnsi="Times New Roman" w:cs="Times New Roman"/>
      <w:sz w:val="24"/>
      <w:szCs w:val="24"/>
    </w:rPr>
  </w:style>
  <w:style w:type="character" w:customStyle="1" w:styleId="Boldtext">
    <w:name w:val="Bold text"/>
    <w:rPr>
      <w:rFonts w:ascii="Arial" w:hAnsi="Arial" w:cs="Times New Roman"/>
      <w:b/>
      <w:color w:val="008080"/>
      <w:sz w:val="20"/>
      <w:lang w:val="en-GB"/>
    </w:rPr>
  </w:style>
  <w:style w:type="character" w:customStyle="1" w:styleId="Heading1Char1Char">
    <w:name w:val="Heading 1 Char1 Char"/>
    <w:rPr>
      <w:rFonts w:ascii="Arial" w:hAnsi="Arial" w:cs="Times New Roman"/>
      <w:bCs/>
      <w:kern w:val="1"/>
      <w:sz w:val="28"/>
      <w:lang w:val="en-GB" w:eastAsia="ar-SA" w:bidi="ar-SA"/>
    </w:rPr>
  </w:style>
  <w:style w:type="character" w:customStyle="1" w:styleId="CommentTextChar1">
    <w:name w:val="Comment Text Char1"/>
  </w:style>
  <w:style w:type="character" w:customStyle="1" w:styleId="CommentSubjectChar1">
    <w:name w:val="Comment Subject Char1"/>
    <w:rPr>
      <w:b/>
      <w:bCs/>
    </w:rPr>
  </w:style>
  <w:style w:type="character" w:customStyle="1" w:styleId="PlainTextChar">
    <w:name w:val="Plain Text Char"/>
    <w:rPr>
      <w:sz w:val="22"/>
      <w:szCs w:val="22"/>
    </w:rPr>
  </w:style>
  <w:style w:type="character" w:styleId="Allmrkuseviide">
    <w:name w:val="footnote reference"/>
    <w:rPr>
      <w:vertAlign w:val="superscript"/>
    </w:rPr>
  </w:style>
  <w:style w:type="character" w:styleId="Lpumrkuseviide">
    <w:name w:val="endnote reference"/>
    <w:rPr>
      <w:vertAlign w:val="superscript"/>
    </w:rPr>
  </w:style>
  <w:style w:type="paragraph" w:customStyle="1" w:styleId="Heading">
    <w:name w:val="Heading"/>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jc w:val="left"/>
    </w:pPr>
    <w:rPr>
      <w:rFonts w:eastAsia="Times New Roman"/>
      <w:szCs w:val="24"/>
    </w:rPr>
  </w:style>
  <w:style w:type="paragraph" w:styleId="Loend">
    <w:name w:val="List"/>
    <w:basedOn w:val="Kehatekst"/>
    <w:rPr>
      <w:rFonts w:cs="Mangal"/>
    </w:rPr>
  </w:style>
  <w:style w:type="paragraph" w:styleId="Pealdis">
    <w:name w:val="caption"/>
    <w:basedOn w:val="Normaallaad"/>
    <w:qFormat/>
    <w:pPr>
      <w:suppressLineNumbers/>
      <w:spacing w:before="120" w:after="120"/>
    </w:pPr>
    <w:rPr>
      <w:rFonts w:cs="Mangal"/>
      <w:i/>
      <w:iCs/>
      <w:szCs w:val="24"/>
    </w:rPr>
  </w:style>
  <w:style w:type="paragraph" w:customStyle="1" w:styleId="Index">
    <w:name w:val="Index"/>
    <w:basedOn w:val="Normaallaad"/>
    <w:pPr>
      <w:suppressLineNumbers/>
    </w:pPr>
    <w:rPr>
      <w:rFonts w:cs="Mangal"/>
    </w:rPr>
  </w:style>
  <w:style w:type="paragraph" w:styleId="Allmrkusetekst">
    <w:name w:val="footnote text"/>
    <w:basedOn w:val="Normaallaad"/>
    <w:rPr>
      <w:sz w:val="20"/>
      <w:szCs w:val="20"/>
    </w:rPr>
  </w:style>
  <w:style w:type="paragraph" w:styleId="Pis">
    <w:name w:val="header"/>
    <w:basedOn w:val="Normaallaad"/>
    <w:pPr>
      <w:tabs>
        <w:tab w:val="center" w:pos="4513"/>
        <w:tab w:val="right" w:pos="9026"/>
      </w:tabs>
    </w:pPr>
  </w:style>
  <w:style w:type="paragraph" w:styleId="Jalus">
    <w:name w:val="footer"/>
    <w:basedOn w:val="Normaallaad"/>
    <w:pPr>
      <w:tabs>
        <w:tab w:val="center" w:pos="4513"/>
        <w:tab w:val="right" w:pos="9026"/>
      </w:tabs>
    </w:pPr>
  </w:style>
  <w:style w:type="paragraph" w:styleId="Kommentaaritekst">
    <w:name w:val="annotation text"/>
    <w:basedOn w:val="Normaallaad"/>
    <w:rPr>
      <w:sz w:val="20"/>
      <w:szCs w:val="20"/>
    </w:rPr>
  </w:style>
  <w:style w:type="paragraph" w:styleId="Jutumullitekst">
    <w:name w:val="Balloon Text"/>
    <w:basedOn w:val="Normaallaad"/>
    <w:rPr>
      <w:rFonts w:ascii="Tahoma" w:hAnsi="Tahoma" w:cs="Tahoma"/>
      <w:sz w:val="16"/>
      <w:szCs w:val="16"/>
    </w:rPr>
  </w:style>
  <w:style w:type="paragraph" w:styleId="Kommentaariteema">
    <w:name w:val="annotation subject"/>
    <w:basedOn w:val="Kommentaaritekst"/>
    <w:next w:val="Kommentaaritekst"/>
    <w:rPr>
      <w:b/>
      <w:bCs/>
    </w:rPr>
  </w:style>
  <w:style w:type="paragraph" w:customStyle="1" w:styleId="ColorfulList-Accent11">
    <w:name w:val="Colorful List - Accent 11"/>
    <w:basedOn w:val="Normaallaad"/>
    <w:pPr>
      <w:ind w:left="720"/>
    </w:pPr>
    <w:rPr>
      <w:rFonts w:ascii="Calibri" w:hAnsi="Calibri" w:cs="Calibri"/>
      <w:lang w:val="fr-FR"/>
    </w:rPr>
  </w:style>
  <w:style w:type="paragraph" w:customStyle="1" w:styleId="ListDash">
    <w:name w:val="List Dash"/>
    <w:basedOn w:val="Normaallaad"/>
    <w:pPr>
      <w:tabs>
        <w:tab w:val="left" w:pos="360"/>
      </w:tabs>
      <w:spacing w:after="240"/>
    </w:pPr>
    <w:rPr>
      <w:rFonts w:eastAsia="Times New Roman"/>
      <w:szCs w:val="20"/>
    </w:rPr>
  </w:style>
  <w:style w:type="paragraph" w:customStyle="1" w:styleId="Char1CharCharChar">
    <w:name w:val="Char1 Char Char Char"/>
    <w:basedOn w:val="Normaallaad"/>
    <w:pPr>
      <w:spacing w:after="160" w:line="240" w:lineRule="exact"/>
    </w:pPr>
    <w:rPr>
      <w:rFonts w:ascii="Tahoma" w:eastAsia="Times New Roman" w:hAnsi="Tahoma" w:cs="Tahoma"/>
      <w:sz w:val="20"/>
      <w:szCs w:val="20"/>
      <w:lang w:val="en-US"/>
    </w:rPr>
  </w:style>
  <w:style w:type="paragraph" w:customStyle="1" w:styleId="CM1">
    <w:name w:val="CM1"/>
    <w:basedOn w:val="Normaallaad"/>
    <w:next w:val="Normaallaad"/>
    <w:pPr>
      <w:autoSpaceDE w:val="0"/>
    </w:pPr>
    <w:rPr>
      <w:rFonts w:ascii="EUAlbertina" w:hAnsi="EUAlbertina"/>
      <w:szCs w:val="24"/>
    </w:rPr>
  </w:style>
  <w:style w:type="paragraph" w:customStyle="1" w:styleId="CM3">
    <w:name w:val="CM3"/>
    <w:basedOn w:val="Normaallaad"/>
    <w:next w:val="Normaallaad"/>
    <w:pPr>
      <w:autoSpaceDE w:val="0"/>
    </w:pPr>
    <w:rPr>
      <w:rFonts w:ascii="EUAlbertina" w:hAnsi="EUAlbertina"/>
      <w:szCs w:val="24"/>
    </w:rPr>
  </w:style>
  <w:style w:type="paragraph" w:customStyle="1" w:styleId="Revision1">
    <w:name w:val="Revision1"/>
    <w:next w:val="ColorfulShading-Accent11"/>
    <w:pPr>
      <w:suppressAutoHyphens/>
    </w:pPr>
    <w:rPr>
      <w:rFonts w:ascii="Calibri" w:eastAsia="Calibri" w:hAnsi="Calibri"/>
      <w:sz w:val="22"/>
      <w:szCs w:val="22"/>
      <w:lang w:val="fr-FR" w:eastAsia="ar-SA"/>
    </w:rPr>
  </w:style>
  <w:style w:type="paragraph" w:customStyle="1" w:styleId="ColorfulShading-Accent11">
    <w:name w:val="Colorful Shading - Accent 11"/>
    <w:pPr>
      <w:suppressAutoHyphens/>
    </w:pPr>
    <w:rPr>
      <w:rFonts w:ascii="Calibri" w:eastAsia="Calibri" w:hAnsi="Calibri"/>
      <w:sz w:val="22"/>
      <w:szCs w:val="22"/>
      <w:lang w:eastAsia="ar-SA"/>
    </w:rPr>
  </w:style>
  <w:style w:type="paragraph" w:customStyle="1" w:styleId="Char1CharCharChar0">
    <w:name w:val="Char1 Char Char Char0"/>
    <w:basedOn w:val="Normaallaad"/>
    <w:pPr>
      <w:spacing w:after="160" w:line="240" w:lineRule="exact"/>
    </w:pPr>
    <w:rPr>
      <w:rFonts w:ascii="Tahoma" w:eastAsia="Times New Roman" w:hAnsi="Tahoma" w:cs="Tahoma"/>
      <w:sz w:val="20"/>
      <w:szCs w:val="20"/>
      <w:lang w:val="en-US"/>
    </w:rPr>
  </w:style>
  <w:style w:type="paragraph" w:customStyle="1" w:styleId="ZCom">
    <w:name w:val="Z_Com"/>
    <w:basedOn w:val="Normaallaad"/>
    <w:next w:val="ZDGName"/>
    <w:pPr>
      <w:widowControl w:val="0"/>
      <w:ind w:right="85"/>
    </w:pPr>
    <w:rPr>
      <w:rFonts w:ascii="Arial" w:eastAsia="Times New Roman" w:hAnsi="Arial" w:cs="Arial"/>
      <w:szCs w:val="20"/>
    </w:rPr>
  </w:style>
  <w:style w:type="paragraph" w:customStyle="1" w:styleId="ZDGName">
    <w:name w:val="Z_DGName"/>
    <w:basedOn w:val="Normaallaad"/>
    <w:pPr>
      <w:widowControl w:val="0"/>
      <w:ind w:right="85"/>
    </w:pPr>
    <w:rPr>
      <w:rFonts w:ascii="Arial" w:eastAsia="Times New Roman" w:hAnsi="Arial" w:cs="Arial"/>
      <w:sz w:val="16"/>
      <w:szCs w:val="20"/>
    </w:rPr>
  </w:style>
  <w:style w:type="paragraph" w:customStyle="1" w:styleId="Heading3contract">
    <w:name w:val="Heading 3 contract"/>
    <w:basedOn w:val="Normaallaad"/>
    <w:pPr>
      <w:keepNext/>
      <w:spacing w:before="120"/>
      <w:ind w:left="709" w:hanging="709"/>
    </w:pPr>
    <w:rPr>
      <w:rFonts w:eastAsia="Times New Roman"/>
      <w:b/>
      <w:szCs w:val="24"/>
    </w:rPr>
  </w:style>
  <w:style w:type="paragraph" w:styleId="Alapealkiri">
    <w:name w:val="Subtitle"/>
    <w:basedOn w:val="Normaallaad"/>
    <w:next w:val="Normaallaad"/>
    <w:qFormat/>
    <w:pPr>
      <w:spacing w:after="60"/>
      <w:jc w:val="center"/>
    </w:pPr>
    <w:rPr>
      <w:rFonts w:ascii="Cambria" w:eastAsia="Times New Roman" w:hAnsi="Cambria"/>
      <w:szCs w:val="24"/>
    </w:rPr>
  </w:style>
  <w:style w:type="paragraph" w:customStyle="1" w:styleId="CharChar1CharCharChar">
    <w:name w:val="Char Char1 Char Char Char"/>
    <w:basedOn w:val="Normaallaad"/>
    <w:pPr>
      <w:spacing w:after="160" w:line="240" w:lineRule="exact"/>
    </w:pPr>
    <w:rPr>
      <w:rFonts w:ascii="Tahoma" w:eastAsia="Times New Roman" w:hAnsi="Tahoma" w:cs="Tahoma"/>
      <w:sz w:val="20"/>
      <w:szCs w:val="20"/>
      <w:lang w:val="en-US"/>
    </w:rPr>
  </w:style>
  <w:style w:type="paragraph" w:styleId="Kuupev">
    <w:name w:val="Date"/>
    <w:basedOn w:val="Normaallaad"/>
    <w:next w:val="Normaallaad"/>
  </w:style>
  <w:style w:type="paragraph" w:styleId="Lpumrkusetekst">
    <w:name w:val="endnote text"/>
    <w:basedOn w:val="Normaallaad"/>
    <w:rPr>
      <w:sz w:val="20"/>
      <w:szCs w:val="20"/>
    </w:rPr>
  </w:style>
  <w:style w:type="paragraph" w:customStyle="1" w:styleId="WW-Default">
    <w:name w:val="WW-Default"/>
    <w:pPr>
      <w:suppressAutoHyphens/>
      <w:autoSpaceDE w:val="0"/>
    </w:pPr>
    <w:rPr>
      <w:rFonts w:eastAsia="Calibri"/>
      <w:color w:val="000000"/>
      <w:sz w:val="24"/>
      <w:szCs w:val="24"/>
      <w:lang w:eastAsia="ar-SA"/>
    </w:rPr>
  </w:style>
  <w:style w:type="paragraph" w:customStyle="1" w:styleId="Text1">
    <w:name w:val="Text 1"/>
    <w:basedOn w:val="Normaallaad"/>
    <w:pPr>
      <w:spacing w:after="240"/>
      <w:ind w:left="482"/>
    </w:pPr>
    <w:rPr>
      <w:rFonts w:eastAsia="Times New Roman"/>
      <w:szCs w:val="20"/>
    </w:rPr>
  </w:style>
  <w:style w:type="paragraph" w:customStyle="1" w:styleId="Text2">
    <w:name w:val="Text 2"/>
    <w:basedOn w:val="Normaallaad"/>
    <w:pPr>
      <w:tabs>
        <w:tab w:val="left" w:pos="2160"/>
      </w:tabs>
      <w:spacing w:after="240"/>
      <w:ind w:left="1077"/>
    </w:pPr>
    <w:rPr>
      <w:rFonts w:eastAsia="Times New Roman"/>
      <w:szCs w:val="20"/>
    </w:rPr>
  </w:style>
  <w:style w:type="paragraph" w:styleId="Loenditpp2">
    <w:name w:val="List Bullet 2"/>
    <w:basedOn w:val="Text2"/>
    <w:pPr>
      <w:numPr>
        <w:numId w:val="11"/>
      </w:numPr>
      <w:tabs>
        <w:tab w:val="clear" w:pos="2160"/>
      </w:tabs>
    </w:pPr>
  </w:style>
  <w:style w:type="paragraph" w:customStyle="1" w:styleId="TOCHeading1">
    <w:name w:val="TOC Heading1"/>
    <w:basedOn w:val="Pealkiri1"/>
    <w:next w:val="Normaallaad"/>
    <w:pPr>
      <w:keepLines/>
      <w:numPr>
        <w:numId w:val="0"/>
      </w:numPr>
      <w:spacing w:before="480" w:after="0"/>
    </w:pPr>
    <w:rPr>
      <w:color w:val="365F91"/>
      <w:sz w:val="28"/>
      <w:szCs w:val="28"/>
      <w:lang w:val="en-US"/>
    </w:rPr>
  </w:style>
  <w:style w:type="paragraph" w:styleId="SK1">
    <w:name w:val="toc 1"/>
    <w:basedOn w:val="Normaallaad"/>
    <w:next w:val="Normaallaad"/>
    <w:pPr>
      <w:tabs>
        <w:tab w:val="left" w:pos="1560"/>
        <w:tab w:val="right" w:leader="dot" w:pos="9016"/>
      </w:tabs>
      <w:spacing w:after="120"/>
    </w:pPr>
    <w:rPr>
      <w:b/>
      <w:sz w:val="20"/>
    </w:rPr>
  </w:style>
  <w:style w:type="paragraph" w:styleId="SK2">
    <w:name w:val="toc 2"/>
    <w:basedOn w:val="Normaallaad"/>
    <w:next w:val="Normaallaad"/>
    <w:pPr>
      <w:tabs>
        <w:tab w:val="left" w:pos="1540"/>
        <w:tab w:val="left" w:pos="2127"/>
        <w:tab w:val="right" w:leader="dot" w:pos="9016"/>
      </w:tabs>
      <w:spacing w:after="120"/>
      <w:ind w:left="1559" w:hanging="1338"/>
    </w:pPr>
    <w:rPr>
      <w:b/>
      <w:sz w:val="20"/>
    </w:rPr>
  </w:style>
  <w:style w:type="paragraph" w:styleId="SK3">
    <w:name w:val="toc 3"/>
    <w:basedOn w:val="Normaallaad"/>
    <w:next w:val="Normaallaad"/>
    <w:pPr>
      <w:tabs>
        <w:tab w:val="left" w:pos="993"/>
        <w:tab w:val="right" w:leader="dot" w:pos="9016"/>
      </w:tabs>
      <w:spacing w:after="120"/>
      <w:ind w:left="1843" w:hanging="1559"/>
    </w:pPr>
    <w:rPr>
      <w:sz w:val="20"/>
    </w:rPr>
  </w:style>
  <w:style w:type="paragraph" w:styleId="SK4">
    <w:name w:val="toc 4"/>
    <w:basedOn w:val="Normaallaad"/>
    <w:next w:val="Normaallaad"/>
    <w:pPr>
      <w:tabs>
        <w:tab w:val="right" w:leader="dot" w:pos="9016"/>
      </w:tabs>
      <w:spacing w:after="100"/>
      <w:ind w:left="2127" w:hanging="1467"/>
    </w:pPr>
    <w:rPr>
      <w:rFonts w:eastAsia="Times New Roman"/>
      <w:sz w:val="20"/>
    </w:rPr>
  </w:style>
  <w:style w:type="paragraph" w:styleId="SK5">
    <w:name w:val="toc 5"/>
    <w:basedOn w:val="Normaallaad"/>
    <w:next w:val="Normaallaad"/>
    <w:pPr>
      <w:tabs>
        <w:tab w:val="left" w:pos="1540"/>
        <w:tab w:val="right" w:leader="dot" w:pos="9016"/>
      </w:tabs>
      <w:spacing w:after="100"/>
      <w:ind w:left="1560" w:hanging="680"/>
    </w:pPr>
    <w:rPr>
      <w:rFonts w:eastAsia="Times New Roman"/>
      <w:sz w:val="20"/>
    </w:rPr>
  </w:style>
  <w:style w:type="paragraph" w:styleId="SK6">
    <w:name w:val="toc 6"/>
    <w:basedOn w:val="Normaallaad"/>
    <w:next w:val="Normaallaad"/>
    <w:pPr>
      <w:spacing w:after="100"/>
      <w:ind w:left="1100"/>
    </w:pPr>
    <w:rPr>
      <w:rFonts w:eastAsia="Times New Roman"/>
    </w:rPr>
  </w:style>
  <w:style w:type="paragraph" w:styleId="SK7">
    <w:name w:val="toc 7"/>
    <w:basedOn w:val="Normaallaad"/>
    <w:next w:val="Normaallaad"/>
    <w:pPr>
      <w:spacing w:after="100"/>
      <w:ind w:left="1320"/>
    </w:pPr>
    <w:rPr>
      <w:rFonts w:eastAsia="Times New Roman"/>
    </w:rPr>
  </w:style>
  <w:style w:type="paragraph" w:styleId="SK8">
    <w:name w:val="toc 8"/>
    <w:basedOn w:val="Normaallaad"/>
    <w:next w:val="Normaallaad"/>
    <w:pPr>
      <w:spacing w:after="100"/>
      <w:ind w:left="1540"/>
    </w:pPr>
    <w:rPr>
      <w:rFonts w:eastAsia="Times New Roman"/>
    </w:rPr>
  </w:style>
  <w:style w:type="paragraph" w:styleId="SK9">
    <w:name w:val="toc 9"/>
    <w:basedOn w:val="Normaallaad"/>
    <w:next w:val="Normaallaad"/>
    <w:pPr>
      <w:spacing w:after="100"/>
      <w:ind w:left="1760"/>
    </w:pPr>
    <w:rPr>
      <w:rFonts w:eastAsia="Times New Roman"/>
    </w:rPr>
  </w:style>
  <w:style w:type="paragraph" w:customStyle="1" w:styleId="Style1">
    <w:name w:val="Style1"/>
    <w:basedOn w:val="ColorfulList-Accent11"/>
    <w:pPr>
      <w:ind w:left="851" w:hanging="360"/>
    </w:pPr>
    <w:rPr>
      <w:rFonts w:ascii="Times New Roman" w:hAnsi="Times New Roman" w:cs="Times New Roman"/>
      <w:szCs w:val="24"/>
      <w:lang w:val="en-GB"/>
    </w:rPr>
  </w:style>
  <w:style w:type="paragraph" w:customStyle="1" w:styleId="Style2">
    <w:name w:val="Style2"/>
    <w:basedOn w:val="ColorfulList-Accent11"/>
    <w:pPr>
      <w:ind w:left="0"/>
    </w:pPr>
    <w:rPr>
      <w:rFonts w:ascii="Times New Roman" w:hAnsi="Times New Roman" w:cs="Times New Roman"/>
      <w:szCs w:val="24"/>
      <w:lang w:val="en-GB"/>
    </w:rPr>
  </w:style>
  <w:style w:type="paragraph" w:customStyle="1" w:styleId="Chapter">
    <w:name w:val="Chapter"/>
    <w:basedOn w:val="Normaallaad"/>
    <w:pPr>
      <w:ind w:left="1380" w:hanging="1380"/>
    </w:pPr>
    <w:rPr>
      <w:rFonts w:ascii="Times New Roman Bold" w:hAnsi="Times New Roman Bold" w:cs="Times New Roman Bold"/>
      <w:b/>
      <w:szCs w:val="24"/>
      <w:u w:val="single"/>
    </w:rPr>
  </w:style>
  <w:style w:type="paragraph" w:customStyle="1" w:styleId="Article">
    <w:name w:val="Article"/>
    <w:basedOn w:val="Normaallaad"/>
    <w:rPr>
      <w:b/>
      <w:szCs w:val="24"/>
    </w:rPr>
  </w:style>
  <w:style w:type="paragraph" w:customStyle="1" w:styleId="Subarticle">
    <w:name w:val="Subarticle"/>
    <w:basedOn w:val="Normaallaad"/>
    <w:pPr>
      <w:ind w:left="720" w:hanging="720"/>
    </w:pPr>
    <w:rPr>
      <w:b/>
      <w:szCs w:val="24"/>
    </w:rPr>
  </w:style>
  <w:style w:type="paragraph" w:customStyle="1" w:styleId="Section">
    <w:name w:val="Section"/>
    <w:basedOn w:val="Normaallaad"/>
    <w:pPr>
      <w:ind w:left="1620" w:hanging="1620"/>
    </w:pPr>
    <w:rPr>
      <w:b/>
      <w:szCs w:val="24"/>
      <w:u w:val="single"/>
    </w:rPr>
  </w:style>
  <w:style w:type="paragraph" w:customStyle="1" w:styleId="Subsection">
    <w:name w:val="Subsection"/>
    <w:basedOn w:val="Normaallaad"/>
    <w:rPr>
      <w:b/>
      <w:szCs w:val="24"/>
    </w:rPr>
  </w:style>
  <w:style w:type="paragraph" w:customStyle="1" w:styleId="Titreobjet">
    <w:name w:val="Titre objet"/>
    <w:basedOn w:val="Normaallaad"/>
    <w:next w:val="Normaallaad"/>
    <w:pPr>
      <w:spacing w:before="360" w:after="360"/>
      <w:jc w:val="center"/>
    </w:pPr>
    <w:rPr>
      <w:rFonts w:eastAsia="Times New Roman"/>
      <w:b/>
      <w:szCs w:val="24"/>
    </w:rPr>
  </w:style>
  <w:style w:type="paragraph" w:customStyle="1" w:styleId="Typedudocument">
    <w:name w:val="Type du document"/>
    <w:basedOn w:val="Normaallaad"/>
    <w:next w:val="Titreobjet"/>
    <w:pPr>
      <w:spacing w:before="360"/>
      <w:jc w:val="center"/>
    </w:pPr>
    <w:rPr>
      <w:rFonts w:eastAsia="Times New Roman"/>
      <w:b/>
      <w:szCs w:val="24"/>
    </w:rPr>
  </w:style>
  <w:style w:type="paragraph" w:styleId="Normaallaadveeb">
    <w:name w:val="Normal (Web)"/>
    <w:basedOn w:val="Normaallaad"/>
    <w:pPr>
      <w:spacing w:before="100" w:after="100"/>
      <w:jc w:val="left"/>
    </w:pPr>
    <w:rPr>
      <w:rFonts w:eastAsia="Times New Roman"/>
      <w:color w:val="000000"/>
      <w:szCs w:val="24"/>
    </w:rPr>
  </w:style>
  <w:style w:type="paragraph" w:customStyle="1" w:styleId="articles">
    <w:name w:val="articles"/>
    <w:basedOn w:val="Normaallaad"/>
    <w:pPr>
      <w:spacing w:before="100" w:after="100"/>
      <w:jc w:val="left"/>
    </w:pPr>
    <w:rPr>
      <w:rFonts w:eastAsia="Times New Roman"/>
      <w:b/>
      <w:bCs/>
      <w:color w:val="000080"/>
      <w:sz w:val="20"/>
      <w:szCs w:val="20"/>
    </w:rPr>
  </w:style>
  <w:style w:type="paragraph" w:styleId="Kehatekst3">
    <w:name w:val="Body Text 3"/>
    <w:basedOn w:val="Normaallaad"/>
    <w:pPr>
      <w:jc w:val="center"/>
    </w:pPr>
    <w:rPr>
      <w:rFonts w:ascii="Book Antiqua" w:eastAsia="Times New Roman" w:hAnsi="Book Antiqua" w:cs="Book Antiqua"/>
      <w:b/>
      <w:szCs w:val="20"/>
      <w:lang w:val="fr-BE"/>
    </w:rPr>
  </w:style>
  <w:style w:type="paragraph" w:customStyle="1" w:styleId="NumPar2">
    <w:name w:val="NumPar 2"/>
    <w:basedOn w:val="Pealkiri2"/>
    <w:next w:val="Text2"/>
    <w:pPr>
      <w:keepNext w:val="0"/>
      <w:numPr>
        <w:ilvl w:val="0"/>
        <w:numId w:val="0"/>
      </w:numPr>
      <w:tabs>
        <w:tab w:val="left" w:pos="756"/>
      </w:tabs>
      <w:spacing w:before="0" w:after="240"/>
      <w:ind w:left="1077" w:hanging="595"/>
    </w:pPr>
    <w:rPr>
      <w:rFonts w:ascii="Times New Roman" w:hAnsi="Times New Roman" w:cs="Times New Roman"/>
      <w:b w:val="0"/>
      <w:bCs w:val="0"/>
      <w:i w:val="0"/>
      <w:iCs w:val="0"/>
      <w:sz w:val="24"/>
      <w:szCs w:val="20"/>
    </w:rPr>
  </w:style>
  <w:style w:type="paragraph" w:styleId="Taandegakehatekst">
    <w:name w:val="Body Text Indent"/>
    <w:basedOn w:val="Normaallaad"/>
    <w:pPr>
      <w:spacing w:line="240" w:lineRule="exact"/>
      <w:ind w:left="-90"/>
    </w:pPr>
    <w:rPr>
      <w:rFonts w:eastAsia="Times New Roman"/>
      <w:szCs w:val="20"/>
    </w:rPr>
  </w:style>
  <w:style w:type="paragraph" w:styleId="Teatmeallikateloendipealkiri">
    <w:name w:val="toa heading"/>
    <w:basedOn w:val="Normaallaad"/>
    <w:next w:val="Normaallaad"/>
    <w:pPr>
      <w:spacing w:before="120"/>
      <w:jc w:val="left"/>
    </w:pPr>
    <w:rPr>
      <w:rFonts w:ascii="Arial" w:eastAsia="Times New Roman" w:hAnsi="Arial" w:cs="Arial"/>
      <w:b/>
      <w:bCs/>
      <w:szCs w:val="24"/>
    </w:rPr>
  </w:style>
  <w:style w:type="paragraph" w:styleId="Illustratsiooniloend">
    <w:name w:val="table of figures"/>
    <w:basedOn w:val="Normaallaad"/>
    <w:next w:val="Normaallaad"/>
    <w:pPr>
      <w:ind w:left="480" w:hanging="480"/>
      <w:jc w:val="left"/>
    </w:pPr>
    <w:rPr>
      <w:rFonts w:eastAsia="Times New Roman"/>
      <w:szCs w:val="24"/>
    </w:rPr>
  </w:style>
  <w:style w:type="paragraph" w:customStyle="1" w:styleId="Abstract">
    <w:name w:val="Abstract"/>
    <w:basedOn w:val="Kehatekst"/>
    <w:pPr>
      <w:pBdr>
        <w:top w:val="single" w:sz="4" w:space="1" w:color="000000"/>
        <w:left w:val="single" w:sz="4" w:space="4" w:color="000000"/>
        <w:bottom w:val="single" w:sz="4" w:space="1" w:color="000000"/>
        <w:right w:val="single" w:sz="4" w:space="4" w:color="000000"/>
      </w:pBdr>
      <w:tabs>
        <w:tab w:val="left" w:pos="850"/>
        <w:tab w:val="left" w:pos="1191"/>
        <w:tab w:val="left" w:pos="1531"/>
      </w:tabs>
      <w:spacing w:after="240"/>
      <w:ind w:left="442"/>
      <w:jc w:val="both"/>
    </w:pPr>
    <w:rPr>
      <w:sz w:val="22"/>
      <w:szCs w:val="20"/>
      <w:lang w:val="en-US"/>
    </w:rPr>
  </w:style>
  <w:style w:type="paragraph" w:styleId="Loenditpp">
    <w:name w:val="List Bullet"/>
    <w:basedOn w:val="Normaallaad"/>
    <w:pPr>
      <w:numPr>
        <w:numId w:val="3"/>
      </w:numPr>
      <w:spacing w:after="240"/>
    </w:pPr>
    <w:rPr>
      <w:rFonts w:eastAsia="Times New Roman"/>
      <w:sz w:val="22"/>
      <w:szCs w:val="20"/>
    </w:rPr>
  </w:style>
  <w:style w:type="paragraph" w:customStyle="1" w:styleId="Blockquote">
    <w:name w:val="Blockquote"/>
    <w:basedOn w:val="Normaallaad"/>
    <w:pPr>
      <w:spacing w:before="100" w:after="100"/>
      <w:ind w:left="360" w:right="360"/>
      <w:jc w:val="left"/>
    </w:pPr>
    <w:rPr>
      <w:rFonts w:eastAsia="Times New Roman"/>
      <w:szCs w:val="20"/>
      <w:lang w:val="fr-BE"/>
    </w:rPr>
  </w:style>
  <w:style w:type="paragraph" w:customStyle="1" w:styleId="TextBox">
    <w:name w:val="Text Box"/>
    <w:basedOn w:val="Kehatekst"/>
    <w:pPr>
      <w:pBdr>
        <w:top w:val="single" w:sz="4" w:space="1" w:color="000000"/>
        <w:left w:val="single" w:sz="4" w:space="1" w:color="000000"/>
        <w:bottom w:val="single" w:sz="4" w:space="1" w:color="000000"/>
        <w:right w:val="single" w:sz="4" w:space="1" w:color="000000"/>
      </w:pBdr>
      <w:tabs>
        <w:tab w:val="left" w:pos="850"/>
        <w:tab w:val="left" w:pos="1191"/>
        <w:tab w:val="left" w:pos="1531"/>
      </w:tabs>
      <w:spacing w:after="240"/>
      <w:jc w:val="both"/>
    </w:pPr>
    <w:rPr>
      <w:sz w:val="22"/>
      <w:szCs w:val="20"/>
    </w:rPr>
  </w:style>
  <w:style w:type="paragraph" w:customStyle="1" w:styleId="TextBoxHeading">
    <w:name w:val="Text Box Heading"/>
    <w:basedOn w:val="TextBox"/>
    <w:next w:val="TextBox"/>
    <w:pPr>
      <w:jc w:val="center"/>
    </w:pPr>
    <w:rPr>
      <w:b/>
    </w:rPr>
  </w:style>
  <w:style w:type="paragraph" w:styleId="Loendinumber">
    <w:name w:val="List Number"/>
    <w:basedOn w:val="Normaallaad"/>
    <w:pPr>
      <w:numPr>
        <w:numId w:val="7"/>
      </w:numPr>
      <w:spacing w:after="290" w:line="290" w:lineRule="atLeast"/>
      <w:jc w:val="left"/>
    </w:pPr>
    <w:rPr>
      <w:rFonts w:eastAsia="Times New Roman"/>
      <w:szCs w:val="20"/>
    </w:rPr>
  </w:style>
  <w:style w:type="paragraph" w:styleId="Loendinumber2">
    <w:name w:val="List Number 2"/>
    <w:basedOn w:val="Normaallaad"/>
    <w:pPr>
      <w:tabs>
        <w:tab w:val="num" w:pos="595"/>
      </w:tabs>
      <w:spacing w:after="290" w:line="290" w:lineRule="atLeast"/>
      <w:ind w:left="595" w:hanging="595"/>
      <w:jc w:val="left"/>
    </w:pPr>
    <w:rPr>
      <w:rFonts w:eastAsia="Times New Roman"/>
      <w:szCs w:val="20"/>
    </w:rPr>
  </w:style>
  <w:style w:type="paragraph" w:styleId="Loendinumber3">
    <w:name w:val="List Number 3"/>
    <w:basedOn w:val="Normaallaad"/>
    <w:pPr>
      <w:tabs>
        <w:tab w:val="num" w:pos="595"/>
      </w:tabs>
      <w:spacing w:after="290" w:line="290" w:lineRule="atLeast"/>
      <w:ind w:left="595" w:hanging="595"/>
      <w:jc w:val="left"/>
    </w:pPr>
    <w:rPr>
      <w:rFonts w:eastAsia="Times New Roman"/>
      <w:szCs w:val="20"/>
    </w:rPr>
  </w:style>
  <w:style w:type="paragraph" w:styleId="Loendinumber4">
    <w:name w:val="List Number 4"/>
    <w:basedOn w:val="Normaallaad"/>
    <w:pPr>
      <w:tabs>
        <w:tab w:val="num" w:pos="595"/>
      </w:tabs>
      <w:spacing w:after="290" w:line="290" w:lineRule="atLeast"/>
      <w:ind w:left="595" w:hanging="595"/>
      <w:jc w:val="left"/>
    </w:pPr>
    <w:rPr>
      <w:rFonts w:eastAsia="Times New Roman"/>
      <w:szCs w:val="20"/>
    </w:rPr>
  </w:style>
  <w:style w:type="paragraph" w:styleId="Loendinumber5">
    <w:name w:val="List Number 5"/>
    <w:basedOn w:val="Normaallaad"/>
    <w:pPr>
      <w:tabs>
        <w:tab w:val="num" w:pos="595"/>
      </w:tabs>
      <w:spacing w:after="290" w:line="290" w:lineRule="atLeast"/>
      <w:ind w:left="595" w:hanging="595"/>
      <w:jc w:val="left"/>
    </w:pPr>
    <w:rPr>
      <w:rFonts w:eastAsia="Times New Roman"/>
      <w:szCs w:val="20"/>
    </w:rPr>
  </w:style>
  <w:style w:type="paragraph" w:customStyle="1" w:styleId="BodySingle">
    <w:name w:val="Body Single"/>
    <w:basedOn w:val="Kehatekst"/>
    <w:pPr>
      <w:spacing w:after="0" w:line="290" w:lineRule="atLeast"/>
    </w:pPr>
    <w:rPr>
      <w:szCs w:val="20"/>
    </w:rPr>
  </w:style>
  <w:style w:type="paragraph" w:customStyle="1" w:styleId="CharChar1Char">
    <w:name w:val="Char Char1 Char"/>
    <w:basedOn w:val="Normaallaad"/>
    <w:pPr>
      <w:spacing w:after="160" w:line="240" w:lineRule="exact"/>
      <w:jc w:val="left"/>
    </w:pPr>
    <w:rPr>
      <w:rFonts w:ascii="Tahoma" w:eastAsia="Times New Roman" w:hAnsi="Tahoma" w:cs="Tahoma"/>
      <w:sz w:val="20"/>
      <w:szCs w:val="20"/>
      <w:lang w:val="en-US"/>
    </w:rPr>
  </w:style>
  <w:style w:type="paragraph" w:styleId="Register1">
    <w:name w:val="index 1"/>
    <w:basedOn w:val="Normaallaad"/>
    <w:next w:val="Normaallaad"/>
    <w:pPr>
      <w:spacing w:before="240" w:after="240" w:line="360" w:lineRule="auto"/>
      <w:ind w:left="238" w:hanging="238"/>
      <w:jc w:val="left"/>
    </w:pPr>
    <w:rPr>
      <w:rFonts w:eastAsia="Times New Roman"/>
      <w:szCs w:val="24"/>
    </w:rPr>
  </w:style>
  <w:style w:type="paragraph" w:customStyle="1" w:styleId="CharChar1Char1">
    <w:name w:val="Char Char1 Char1"/>
    <w:basedOn w:val="Normaallaad"/>
    <w:pPr>
      <w:spacing w:after="160" w:line="240" w:lineRule="exact"/>
      <w:jc w:val="left"/>
    </w:pPr>
    <w:rPr>
      <w:rFonts w:ascii="Tahoma" w:eastAsia="Times New Roman" w:hAnsi="Tahoma" w:cs="Tahoma"/>
      <w:sz w:val="20"/>
      <w:szCs w:val="20"/>
      <w:lang w:val="en-US"/>
    </w:rPr>
  </w:style>
  <w:style w:type="paragraph" w:customStyle="1" w:styleId="CharChar1Char0">
    <w:name w:val="Char Char1 Char0"/>
    <w:basedOn w:val="Normaallaad"/>
    <w:pPr>
      <w:spacing w:after="160" w:line="240" w:lineRule="exact"/>
      <w:jc w:val="left"/>
    </w:pPr>
    <w:rPr>
      <w:rFonts w:ascii="Tahoma" w:eastAsia="Times New Roman" w:hAnsi="Tahoma" w:cs="Tahoma"/>
      <w:sz w:val="22"/>
      <w:szCs w:val="20"/>
      <w:lang w:val="en-US"/>
    </w:rPr>
  </w:style>
  <w:style w:type="paragraph" w:customStyle="1" w:styleId="CharChar1Char2">
    <w:name w:val="Char Char1 Char2"/>
    <w:basedOn w:val="Normaallaad"/>
    <w:pPr>
      <w:spacing w:after="160" w:line="240" w:lineRule="exact"/>
      <w:jc w:val="left"/>
    </w:pPr>
    <w:rPr>
      <w:rFonts w:ascii="Tahoma" w:eastAsia="Times New Roman" w:hAnsi="Tahoma" w:cs="Tahoma"/>
      <w:sz w:val="20"/>
      <w:szCs w:val="20"/>
      <w:lang w:val="en-US"/>
    </w:rPr>
  </w:style>
  <w:style w:type="paragraph" w:customStyle="1" w:styleId="CharChar1Char3">
    <w:name w:val="Char Char1 Char3"/>
    <w:basedOn w:val="Normaallaad"/>
    <w:pPr>
      <w:spacing w:after="160" w:line="240" w:lineRule="exact"/>
      <w:jc w:val="left"/>
    </w:pPr>
    <w:rPr>
      <w:rFonts w:ascii="Tahoma" w:eastAsia="Times New Roman" w:hAnsi="Tahoma" w:cs="Tahoma"/>
      <w:sz w:val="20"/>
      <w:szCs w:val="20"/>
      <w:lang w:val="en-US"/>
    </w:rPr>
  </w:style>
  <w:style w:type="paragraph" w:styleId="Lihttekst">
    <w:name w:val="Plain Text"/>
    <w:basedOn w:val="Normaallaad"/>
    <w:pPr>
      <w:jc w:val="left"/>
    </w:pPr>
    <w:rPr>
      <w:rFonts w:ascii="Calibri" w:hAnsi="Calibri" w:cs="Calibri"/>
      <w:sz w:val="22"/>
    </w:r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styleId="Redaktsioon">
    <w:name w:val="Revision"/>
    <w:hidden/>
    <w:uiPriority w:val="99"/>
    <w:semiHidden/>
    <w:rsid w:val="00166391"/>
    <w:rPr>
      <w:rFonts w:eastAsia="Calibri"/>
      <w:sz w:val="24"/>
      <w:szCs w:val="22"/>
      <w:lang w:eastAsia="ar-SA"/>
    </w:rPr>
  </w:style>
  <w:style w:type="paragraph" w:customStyle="1" w:styleId="Bullet0">
    <w:name w:val="Bullet 0"/>
    <w:basedOn w:val="Normaallaad"/>
    <w:rsid w:val="00591097"/>
    <w:pPr>
      <w:numPr>
        <w:numId w:val="22"/>
      </w:numPr>
      <w:suppressAutoHyphens w:val="0"/>
      <w:spacing w:before="120" w:after="120"/>
    </w:pPr>
    <w:rPr>
      <w:szCs w:val="20"/>
      <w:lang w:eastAsia="en-GB"/>
    </w:rPr>
  </w:style>
  <w:style w:type="paragraph" w:styleId="Loendilik">
    <w:name w:val="List Paragraph"/>
    <w:basedOn w:val="Normaallaad"/>
    <w:uiPriority w:val="34"/>
    <w:qFormat/>
    <w:rsid w:val="00585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047EF6C8BBBC4B8E12F8AA361B5721" ma:contentTypeVersion="15" ma:contentTypeDescription="Create a new document." ma:contentTypeScope="" ma:versionID="cea612365b7ac325d950e4ad46bcdba9">
  <xsd:schema xmlns:xsd="http://www.w3.org/2001/XMLSchema" xmlns:xs="http://www.w3.org/2001/XMLSchema" xmlns:p="http://schemas.microsoft.com/office/2006/metadata/properties" xmlns:ns2="31065e4c-5a93-4411-96b9-3a5009edba23" xmlns:ns3="00ad7483-47b0-434e-9f6c-b128bbe2d6bf" xmlns:ns4="3125910c-7811-463b-8544-d64c59be4098" targetNamespace="http://schemas.microsoft.com/office/2006/metadata/properties" ma:root="true" ma:fieldsID="bf65af32f77851e5e5be5e9a2d2d37c1" ns2:_="" ns3:_="" ns4:_="">
    <xsd:import namespace="31065e4c-5a93-4411-96b9-3a5009edba23"/>
    <xsd:import namespace="00ad7483-47b0-434e-9f6c-b128bbe2d6bf"/>
    <xsd:import namespace="3125910c-7811-463b-8544-d64c59be40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65e4c-5a93-4411-96b9-3a5009edb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125910c-7811-463b-8544-d64c59be4098"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065e4c-5a93-4411-96b9-3a5009edba23">
      <Terms xmlns="http://schemas.microsoft.com/office/infopath/2007/PartnerControls"/>
    </lcf76f155ced4ddcb4097134ff3c332f>
    <TaxCatchAll xmlns="00ad7483-47b0-434e-9f6c-b128bbe2d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FFAF8-A402-44D0-97D4-6F6FCF305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65e4c-5a93-4411-96b9-3a5009edba23"/>
    <ds:schemaRef ds:uri="00ad7483-47b0-434e-9f6c-b128bbe2d6bf"/>
    <ds:schemaRef ds:uri="3125910c-7811-463b-8544-d64c59be4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51283-5434-45D7-95D1-DB0D5492F420}">
  <ds:schemaRefs>
    <ds:schemaRef ds:uri="http://schemas.microsoft.com/sharepoint/v3/contenttype/forms"/>
  </ds:schemaRefs>
</ds:datastoreItem>
</file>

<file path=customXml/itemProps3.xml><?xml version="1.0" encoding="utf-8"?>
<ds:datastoreItem xmlns:ds="http://schemas.openxmlformats.org/officeDocument/2006/customXml" ds:itemID="{ED0ED661-FF37-4D54-AB49-D7F719050855}">
  <ds:schemaRefs>
    <ds:schemaRef ds:uri="http://schemas.microsoft.com/office/2006/metadata/properties"/>
    <ds:schemaRef ds:uri="http://schemas.microsoft.com/office/infopath/2007/PartnerControls"/>
    <ds:schemaRef ds:uri="31065e4c-5a93-4411-96b9-3a5009edba23"/>
    <ds:schemaRef ds:uri="00ad7483-47b0-434e-9f6c-b128bbe2d6bf"/>
  </ds:schemaRefs>
</ds:datastoreItem>
</file>

<file path=customXml/itemProps4.xml><?xml version="1.0" encoding="utf-8"?>
<ds:datastoreItem xmlns:ds="http://schemas.openxmlformats.org/officeDocument/2006/customXml" ds:itemID="{655C03B4-4F54-4281-A3B6-AB9B7EECA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1133</Words>
  <Characters>6460</Characters>
  <Application>Microsoft Office Word</Application>
  <DocSecurity>0</DocSecurity>
  <Lines>53</Lines>
  <Paragraphs>15</Paragraphs>
  <ScaleCrop>false</ScaleCrop>
  <Company>European Commission</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PEZZUTO CASCIO Raffaella (RTD)</dc:creator>
  <cp:lastModifiedBy>Janar Künamägi</cp:lastModifiedBy>
  <cp:revision>25</cp:revision>
  <cp:lastPrinted>2017-09-01T07:49:00Z</cp:lastPrinted>
  <dcterms:created xsi:type="dcterms:W3CDTF">2023-07-20T05:49:00Z</dcterms:created>
  <dcterms:modified xsi:type="dcterms:W3CDTF">2025-09-12T10:58:00Z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ACCOMPAGNANT.CP">
    <vt:lpwstr>&lt;UNUSED&gt;</vt:lpwstr>
  </property>
  <property fmtid="{D5CDD505-2E9C-101B-9397-08002B2CF9AE}" pid="3" name="LW_CONFIDENCE">
    <vt:lpwstr> </vt:lpwstr>
  </property>
  <property fmtid="{D5CDD505-2E9C-101B-9397-08002B2CF9AE}" pid="4" name="LW_CORRIGENDUM">
    <vt:lpwstr>&lt;UNUSED&gt;</vt:lpwstr>
  </property>
  <property fmtid="{D5CDD505-2E9C-101B-9397-08002B2CF9AE}" pid="5" name="LW_CROSSREFERENCE">
    <vt:lpwstr>&lt;UNUSED&gt;</vt:lpwstr>
  </property>
  <property fmtid="{D5CDD505-2E9C-101B-9397-08002B2CF9AE}" pid="6" name="LW_DATE.ADOPT.CP_ISODATE">
    <vt:lpwstr>&lt;EMPTY&gt;</vt:lpwstr>
  </property>
  <property fmtid="{D5CDD505-2E9C-101B-9397-08002B2CF9AE}" pid="7" name="LW_DocType">
    <vt:lpwstr>NORMAL</vt:lpwstr>
  </property>
  <property fmtid="{D5CDD505-2E9C-101B-9397-08002B2CF9AE}" pid="8" name="LW_EMISSION">
    <vt:lpwstr>&lt;EMPTY&gt;</vt:lpwstr>
  </property>
  <property fmtid="{D5CDD505-2E9C-101B-9397-08002B2CF9AE}" pid="9" name="LW_EMISSION_ISODATE">
    <vt:lpwstr>&lt;EMPTY&gt;</vt:lpwstr>
  </property>
  <property fmtid="{D5CDD505-2E9C-101B-9397-08002B2CF9AE}" pid="10" name="LW_EMISSION_LOCATION">
    <vt:lpwstr>BRX</vt:lpwstr>
  </property>
  <property fmtid="{D5CDD505-2E9C-101B-9397-08002B2CF9AE}" pid="11" name="LW_EMISSION_PREFIX">
    <vt:lpwstr>Brussels, </vt:lpwstr>
  </property>
  <property fmtid="{D5CDD505-2E9C-101B-9397-08002B2CF9AE}" pid="12" name="LW_EMISSION_SUFFIX">
    <vt:lpwstr> </vt:lpwstr>
  </property>
  <property fmtid="{D5CDD505-2E9C-101B-9397-08002B2CF9AE}" pid="13" name="LW_INTERETEEE.CP">
    <vt:lpwstr>&lt;UNUSED&gt;</vt:lpwstr>
  </property>
  <property fmtid="{D5CDD505-2E9C-101B-9397-08002B2CF9AE}" pid="14" name="LW_LANGUE">
    <vt:lpwstr>EN</vt:lpwstr>
  </property>
  <property fmtid="{D5CDD505-2E9C-101B-9397-08002B2CF9AE}" pid="15" name="LW_LANGUESFAISANTFOI.CP">
    <vt:lpwstr>&lt;UNUSED&gt;</vt:lpwstr>
  </property>
  <property fmtid="{D5CDD505-2E9C-101B-9397-08002B2CF9AE}" pid="16" name="LW_MARKING">
    <vt:lpwstr>&lt;UNUSED&gt;</vt:lpwstr>
  </property>
  <property fmtid="{D5CDD505-2E9C-101B-9397-08002B2CF9AE}" pid="17" name="LW_NOM.INST">
    <vt:lpwstr>EUROPEAN COMMISSION</vt:lpwstr>
  </property>
  <property fmtid="{D5CDD505-2E9C-101B-9397-08002B2CF9AE}" pid="18" name="LW_NOM.INST_JOINTDOC">
    <vt:lpwstr>&lt;EMPTY&gt;</vt:lpwstr>
  </property>
  <property fmtid="{D5CDD505-2E9C-101B-9397-08002B2CF9AE}" pid="19" name="LW_OBJETACTEPRINCIPAL.CP">
    <vt:lpwstr>&lt;UNUSED&gt;</vt:lpwstr>
  </property>
  <property fmtid="{D5CDD505-2E9C-101B-9397-08002B2CF9AE}" pid="20" name="LW_REF.II.NEW.CP">
    <vt:lpwstr>&lt;UNUSED&gt;</vt:lpwstr>
  </property>
  <property fmtid="{D5CDD505-2E9C-101B-9397-08002B2CF9AE}" pid="21" name="LW_REF.II.NEW.CP_NUMBER">
    <vt:lpwstr>&lt;UNUSED&gt;</vt:lpwstr>
  </property>
  <property fmtid="{D5CDD505-2E9C-101B-9397-08002B2CF9AE}" pid="22" name="LW_REF.II.NEW.CP_YEAR">
    <vt:lpwstr>2013</vt:lpwstr>
  </property>
  <property fmtid="{D5CDD505-2E9C-101B-9397-08002B2CF9AE}" pid="23" name="LW_REF.INST.NEW">
    <vt:lpwstr>&lt;EMPTY&gt;</vt:lpwstr>
  </property>
  <property fmtid="{D5CDD505-2E9C-101B-9397-08002B2CF9AE}" pid="24" name="LW_REF.INST.NEW_ADOPTED">
    <vt:lpwstr>&lt;EMPTY&gt;</vt:lpwstr>
  </property>
  <property fmtid="{D5CDD505-2E9C-101B-9397-08002B2CF9AE}" pid="25" name="LW_REF.INST.NEW_TEXT">
    <vt:lpwstr>(2013) XXX</vt:lpwstr>
  </property>
  <property fmtid="{D5CDD505-2E9C-101B-9397-08002B2CF9AE}" pid="26" name="LW_REF.INTERNE">
    <vt:lpwstr>&lt;UNUSED&gt;</vt:lpwstr>
  </property>
  <property fmtid="{D5CDD505-2E9C-101B-9397-08002B2CF9AE}" pid="27" name="LW_SOUS.TITRE.OBJ.CP">
    <vt:lpwstr>&lt;UNUSED&gt;</vt:lpwstr>
  </property>
  <property fmtid="{D5CDD505-2E9C-101B-9397-08002B2CF9AE}" pid="28" name="LW_SUPERTITRE">
    <vt:lpwstr>&lt;UNUSED&gt;</vt:lpwstr>
  </property>
  <property fmtid="{D5CDD505-2E9C-101B-9397-08002B2CF9AE}" pid="29" name="LW_TITRE.OBJ.CP">
    <vt:lpwstr>[mandatory element]</vt:lpwstr>
  </property>
  <property fmtid="{D5CDD505-2E9C-101B-9397-08002B2CF9AE}" pid="30" name="LW_TYPE.DOC.CP">
    <vt:lpwstr>COMMISSION STAFF WORKING DOCUMENT</vt:lpwstr>
  </property>
  <property fmtid="{D5CDD505-2E9C-101B-9397-08002B2CF9AE}" pid="31" name="LW_TYPEACTEPRINCIPAL.CP">
    <vt:lpwstr>&lt;UNUSED&gt;</vt:lpwstr>
  </property>
  <property fmtid="{D5CDD505-2E9C-101B-9397-08002B2CF9AE}" pid="32" name="LW_VOLUME">
    <vt:lpwstr>&lt;UNUSED&gt;</vt:lpwstr>
  </property>
  <property fmtid="{D5CDD505-2E9C-101B-9397-08002B2CF9AE}" pid="33" name="_DocHome">
    <vt:i4>-1270113238</vt:i4>
  </property>
  <property fmtid="{D5CDD505-2E9C-101B-9397-08002B2CF9AE}" pid="34" name="ContentTypeId">
    <vt:lpwstr>0x0101007B047EF6C8BBBC4B8E12F8AA361B5721</vt:lpwstr>
  </property>
  <property fmtid="{D5CDD505-2E9C-101B-9397-08002B2CF9AE}" pid="35" name="MediaServiceImageTags">
    <vt:lpwstr/>
  </property>
</Properties>
</file>